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4-19T00:00:00Z">
          <w:dateFormat w:val="MMMM d, yyyy"/>
          <w:lid w:val="en-US"/>
          <w:storeMappedDataAs w:val="dateTime"/>
          <w:calendar w:val="gregorian"/>
        </w:date>
      </w:sdtPr>
      <w:sdtEndPr/>
      <w:sdtContent>
        <w:p w:rsidR="00810747" w:rsidRPr="00580FEA" w:rsidRDefault="003D1AFD" w:rsidP="003758C8">
          <w:pPr>
            <w:pStyle w:val="Heading1"/>
            <w:rPr>
              <w:b/>
              <w:color w:val="4F6228" w:themeColor="accent3" w:themeShade="80"/>
              <w:sz w:val="24"/>
            </w:rPr>
          </w:pPr>
          <w:r>
            <w:rPr>
              <w:b/>
              <w:color w:val="FF0000"/>
              <w:sz w:val="36"/>
              <w:szCs w:val="36"/>
            </w:rPr>
            <w:t>April 19,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70"/>
        <w:gridCol w:w="8130"/>
      </w:tblGrid>
      <w:tr w:rsidR="008723BB" w:rsidRPr="00580FEA" w:rsidTr="00B102CA">
        <w:tc>
          <w:tcPr>
            <w:tcW w:w="2136" w:type="dxa"/>
            <w:tcBorders>
              <w:bottom w:val="single" w:sz="4" w:space="0" w:color="auto"/>
            </w:tcBorders>
          </w:tcPr>
          <w:p w:rsidR="008723BB" w:rsidRPr="00580FEA" w:rsidRDefault="008723BB" w:rsidP="00CC0C1E">
            <w:pPr>
              <w:tabs>
                <w:tab w:val="left" w:pos="1620"/>
              </w:tabs>
            </w:pPr>
          </w:p>
        </w:tc>
        <w:tc>
          <w:tcPr>
            <w:tcW w:w="6504" w:type="dxa"/>
            <w:tcBorders>
              <w:bottom w:val="single" w:sz="4" w:space="0" w:color="auto"/>
            </w:tcBorders>
          </w:tcPr>
          <w:p w:rsidR="008723BB" w:rsidRPr="00580FEA" w:rsidRDefault="008723BB" w:rsidP="008723BB"/>
        </w:tc>
      </w:tr>
    </w:tbl>
    <w:p w:rsidR="00B01100" w:rsidRPr="00160746" w:rsidRDefault="00F217FD" w:rsidP="001C6BE8">
      <w:pPr>
        <w:pStyle w:val="Heading2"/>
        <w:numPr>
          <w:ilvl w:val="0"/>
          <w:numId w:val="36"/>
        </w:numPr>
        <w:spacing w:before="480" w:after="0" w:line="240" w:lineRule="auto"/>
        <w:rPr>
          <w:color w:val="4F6228" w:themeColor="accent3" w:themeShade="80"/>
          <w:sz w:val="24"/>
          <w:lang w:val="es-CO"/>
        </w:rPr>
      </w:pPr>
      <w:r w:rsidRPr="00160746">
        <w:rPr>
          <w:color w:val="4F6228" w:themeColor="accent3" w:themeShade="80"/>
          <w:sz w:val="24"/>
          <w:lang w:val="es-CO"/>
        </w:rPr>
        <w:t xml:space="preserve">Horario </w:t>
      </w:r>
      <w:r w:rsidR="002225FF" w:rsidRPr="00160746">
        <w:rPr>
          <w:color w:val="4F6228" w:themeColor="accent3" w:themeShade="80"/>
          <w:sz w:val="24"/>
          <w:lang w:val="es-CO"/>
        </w:rPr>
        <w:t xml:space="preserve">de ensayos </w:t>
      </w:r>
      <w:r w:rsidR="00B01100" w:rsidRPr="00160746">
        <w:rPr>
          <w:color w:val="4F6228" w:themeColor="accent3" w:themeShade="80"/>
          <w:sz w:val="24"/>
          <w:lang w:val="es-CO"/>
        </w:rPr>
        <w:t>del espectáculo de verano</w:t>
      </w:r>
      <w:r w:rsidR="00642E9A" w:rsidRPr="00160746">
        <w:rPr>
          <w:color w:val="4F6228" w:themeColor="accent3" w:themeShade="80"/>
          <w:sz w:val="24"/>
          <w:lang w:val="es-CO"/>
        </w:rPr>
        <w:t>.</w:t>
      </w:r>
    </w:p>
    <w:p w:rsidR="00160746" w:rsidRPr="00160746" w:rsidRDefault="00160746" w:rsidP="005534D6">
      <w:pPr>
        <w:pStyle w:val="Heading2"/>
        <w:numPr>
          <w:ilvl w:val="0"/>
          <w:numId w:val="0"/>
        </w:numPr>
        <w:spacing w:before="480" w:after="0" w:line="240" w:lineRule="auto"/>
        <w:rPr>
          <w:color w:val="4F6228" w:themeColor="accent3" w:themeShade="80"/>
          <w:szCs w:val="20"/>
          <w:lang w:val="es-CO"/>
        </w:rPr>
      </w:pPr>
      <w:r>
        <w:rPr>
          <w:color w:val="4F6228" w:themeColor="accent3" w:themeShade="80"/>
          <w:sz w:val="24"/>
          <w:lang w:val="es-CO"/>
        </w:rPr>
        <w:t>Semana 31. ENSAYOS DE MÚSICA</w:t>
      </w:r>
      <w:r w:rsidR="005534D6">
        <w:rPr>
          <w:color w:val="4F6228" w:themeColor="accent3" w:themeShade="80"/>
          <w:sz w:val="24"/>
          <w:lang w:val="es-CO"/>
        </w:rPr>
        <w:t xml:space="preserve">. </w:t>
      </w:r>
      <w:r>
        <w:rPr>
          <w:color w:val="4F6228" w:themeColor="accent3" w:themeShade="80"/>
          <w:szCs w:val="20"/>
          <w:lang w:val="es-CO"/>
        </w:rPr>
        <w:t>M</w:t>
      </w:r>
      <w:r w:rsidRPr="00160746">
        <w:rPr>
          <w:color w:val="4F6228" w:themeColor="accent3" w:themeShade="80"/>
          <w:szCs w:val="20"/>
          <w:lang w:val="es-CO"/>
        </w:rPr>
        <w:t xml:space="preserve">artes es </w:t>
      </w:r>
      <w:r>
        <w:rPr>
          <w:color w:val="4F6228" w:themeColor="accent3" w:themeShade="80"/>
          <w:szCs w:val="20"/>
          <w:lang w:val="es-CO"/>
        </w:rPr>
        <w:t>“</w:t>
      </w:r>
      <w:proofErr w:type="spellStart"/>
      <w:r>
        <w:rPr>
          <w:color w:val="4F6228" w:themeColor="accent3" w:themeShade="80"/>
          <w:szCs w:val="20"/>
          <w:lang w:val="es-CO"/>
        </w:rPr>
        <w:t>S</w:t>
      </w:r>
      <w:r w:rsidRPr="00160746">
        <w:rPr>
          <w:color w:val="4F6228" w:themeColor="accent3" w:themeShade="80"/>
          <w:szCs w:val="20"/>
          <w:lang w:val="es-CO"/>
        </w:rPr>
        <w:t>pirit</w:t>
      </w:r>
      <w:proofErr w:type="spellEnd"/>
      <w:r w:rsidRPr="00160746">
        <w:rPr>
          <w:color w:val="4F6228" w:themeColor="accent3" w:themeShade="80"/>
          <w:szCs w:val="20"/>
          <w:lang w:val="es-CO"/>
        </w:rPr>
        <w:t xml:space="preserve"> </w:t>
      </w:r>
      <w:r>
        <w:rPr>
          <w:color w:val="4F6228" w:themeColor="accent3" w:themeShade="80"/>
          <w:szCs w:val="20"/>
          <w:lang w:val="es-CO"/>
        </w:rPr>
        <w:t>D</w:t>
      </w:r>
      <w:r w:rsidRPr="00160746">
        <w:rPr>
          <w:color w:val="4F6228" w:themeColor="accent3" w:themeShade="80"/>
          <w:szCs w:val="20"/>
          <w:lang w:val="es-CO"/>
        </w:rPr>
        <w:t>ay</w:t>
      </w:r>
      <w:r>
        <w:rPr>
          <w:color w:val="4F6228" w:themeColor="accent3" w:themeShade="80"/>
          <w:szCs w:val="20"/>
          <w:lang w:val="es-CO"/>
        </w:rPr>
        <w:t>”. Se reemplazan esas clases para ensayar.</w:t>
      </w:r>
      <w:r w:rsidR="005534D6">
        <w:rPr>
          <w:color w:val="4F6228" w:themeColor="accent3" w:themeShade="80"/>
          <w:szCs w:val="20"/>
          <w:lang w:val="es-CO"/>
        </w:rPr>
        <w:t xml:space="preserve"> Lugar del ensayo: Salón de música</w:t>
      </w:r>
    </w:p>
    <w:tbl>
      <w:tblPr>
        <w:tblStyle w:val="TableGrid"/>
        <w:tblW w:w="0" w:type="auto"/>
        <w:tblLook w:val="04A0" w:firstRow="1" w:lastRow="0" w:firstColumn="1" w:lastColumn="0" w:noHBand="0" w:noVBand="1"/>
      </w:tblPr>
      <w:tblGrid>
        <w:gridCol w:w="1464"/>
        <w:gridCol w:w="1469"/>
        <w:gridCol w:w="1469"/>
        <w:gridCol w:w="1517"/>
        <w:gridCol w:w="1472"/>
        <w:gridCol w:w="1465"/>
      </w:tblGrid>
      <w:tr w:rsidR="00160746" w:rsidRPr="00F27EC7" w:rsidTr="007759FB">
        <w:tc>
          <w:tcPr>
            <w:tcW w:w="1464" w:type="dxa"/>
            <w:shd w:val="clear" w:color="auto" w:fill="F2F2F2" w:themeFill="background1" w:themeFillShade="F2"/>
          </w:tcPr>
          <w:p w:rsidR="00160746" w:rsidRPr="00F27EC7" w:rsidRDefault="00160746" w:rsidP="007759FB">
            <w:pPr>
              <w:rPr>
                <w:b/>
                <w:lang w:val="es-CO"/>
              </w:rPr>
            </w:pPr>
            <w:r w:rsidRPr="00F27EC7">
              <w:rPr>
                <w:b/>
                <w:lang w:val="es-CO"/>
              </w:rPr>
              <w:t>TIME</w:t>
            </w:r>
          </w:p>
        </w:tc>
        <w:tc>
          <w:tcPr>
            <w:tcW w:w="1469" w:type="dxa"/>
            <w:shd w:val="clear" w:color="auto" w:fill="F2F2F2" w:themeFill="background1" w:themeFillShade="F2"/>
          </w:tcPr>
          <w:p w:rsidR="00160746" w:rsidRPr="00F27EC7" w:rsidRDefault="00160746" w:rsidP="007759FB">
            <w:pPr>
              <w:rPr>
                <w:b/>
                <w:lang w:val="es-CO"/>
              </w:rPr>
            </w:pPr>
            <w:r w:rsidRPr="00F27EC7">
              <w:rPr>
                <w:b/>
                <w:lang w:val="es-CO"/>
              </w:rPr>
              <w:t>MONDAY</w:t>
            </w:r>
          </w:p>
        </w:tc>
        <w:tc>
          <w:tcPr>
            <w:tcW w:w="1469" w:type="dxa"/>
            <w:shd w:val="clear" w:color="auto" w:fill="F2F2F2" w:themeFill="background1" w:themeFillShade="F2"/>
          </w:tcPr>
          <w:p w:rsidR="00160746" w:rsidRPr="00F27EC7" w:rsidRDefault="00160746" w:rsidP="007759FB">
            <w:pPr>
              <w:rPr>
                <w:b/>
                <w:lang w:val="es-CO"/>
              </w:rPr>
            </w:pPr>
            <w:r w:rsidRPr="00F27EC7">
              <w:rPr>
                <w:b/>
                <w:lang w:val="es-CO"/>
              </w:rPr>
              <w:t>TUESDAY</w:t>
            </w:r>
          </w:p>
        </w:tc>
        <w:tc>
          <w:tcPr>
            <w:tcW w:w="1517" w:type="dxa"/>
            <w:shd w:val="clear" w:color="auto" w:fill="F2F2F2" w:themeFill="background1" w:themeFillShade="F2"/>
          </w:tcPr>
          <w:p w:rsidR="00160746" w:rsidRPr="00F27EC7" w:rsidRDefault="00160746" w:rsidP="007759FB">
            <w:pPr>
              <w:rPr>
                <w:b/>
                <w:lang w:val="es-CO"/>
              </w:rPr>
            </w:pPr>
            <w:r w:rsidRPr="00F27EC7">
              <w:rPr>
                <w:b/>
                <w:lang w:val="es-CO"/>
              </w:rPr>
              <w:t>WEDNESDAY</w:t>
            </w:r>
          </w:p>
        </w:tc>
        <w:tc>
          <w:tcPr>
            <w:tcW w:w="1472" w:type="dxa"/>
            <w:shd w:val="clear" w:color="auto" w:fill="F2F2F2" w:themeFill="background1" w:themeFillShade="F2"/>
          </w:tcPr>
          <w:p w:rsidR="00160746" w:rsidRPr="00F27EC7" w:rsidRDefault="00160746" w:rsidP="007759FB">
            <w:pPr>
              <w:rPr>
                <w:b/>
                <w:lang w:val="es-CO"/>
              </w:rPr>
            </w:pPr>
            <w:r w:rsidRPr="00F27EC7">
              <w:rPr>
                <w:b/>
                <w:lang w:val="es-CO"/>
              </w:rPr>
              <w:t>THURSDAY</w:t>
            </w:r>
          </w:p>
        </w:tc>
        <w:tc>
          <w:tcPr>
            <w:tcW w:w="1465" w:type="dxa"/>
            <w:shd w:val="clear" w:color="auto" w:fill="F2F2F2" w:themeFill="background1" w:themeFillShade="F2"/>
          </w:tcPr>
          <w:p w:rsidR="00160746" w:rsidRPr="00F27EC7" w:rsidRDefault="00160746" w:rsidP="007759FB">
            <w:pPr>
              <w:rPr>
                <w:b/>
                <w:lang w:val="es-CO"/>
              </w:rPr>
            </w:pPr>
            <w:r w:rsidRPr="00F27EC7">
              <w:rPr>
                <w:b/>
                <w:lang w:val="es-CO"/>
              </w:rPr>
              <w:t>FRIDAY</w:t>
            </w:r>
          </w:p>
        </w:tc>
      </w:tr>
      <w:tr w:rsidR="00160746" w:rsidTr="00160746">
        <w:tc>
          <w:tcPr>
            <w:tcW w:w="1464" w:type="dxa"/>
          </w:tcPr>
          <w:p w:rsidR="00160746" w:rsidRDefault="00160746" w:rsidP="007759FB">
            <w:pPr>
              <w:rPr>
                <w:lang w:val="es-CO"/>
              </w:rPr>
            </w:pPr>
            <w:r>
              <w:rPr>
                <w:lang w:val="es-CO"/>
              </w:rPr>
              <w:t>7:30</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D45438" w:rsidP="007759FB">
            <w:pPr>
              <w:rPr>
                <w:lang w:val="es-CO"/>
              </w:rPr>
            </w:pPr>
            <w:r>
              <w:rPr>
                <w:lang w:val="es-CO"/>
              </w:rPr>
              <w:t>GPK</w:t>
            </w:r>
          </w:p>
        </w:tc>
        <w:tc>
          <w:tcPr>
            <w:tcW w:w="1472" w:type="dxa"/>
          </w:tcPr>
          <w:p w:rsidR="00160746" w:rsidRDefault="00160746" w:rsidP="007759FB">
            <w:pPr>
              <w:rPr>
                <w:lang w:val="es-CO"/>
              </w:rPr>
            </w:pPr>
          </w:p>
        </w:tc>
        <w:tc>
          <w:tcPr>
            <w:tcW w:w="1465" w:type="dxa"/>
          </w:tcPr>
          <w:p w:rsidR="00160746" w:rsidRDefault="00160746" w:rsidP="007759FB">
            <w:pPr>
              <w:rPr>
                <w:lang w:val="es-CO"/>
              </w:rPr>
            </w:pPr>
          </w:p>
        </w:tc>
      </w:tr>
      <w:tr w:rsidR="00160746" w:rsidTr="00160746">
        <w:tc>
          <w:tcPr>
            <w:tcW w:w="1464" w:type="dxa"/>
          </w:tcPr>
          <w:p w:rsidR="00160746" w:rsidRDefault="00160746" w:rsidP="007759FB">
            <w:pPr>
              <w:rPr>
                <w:lang w:val="es-CO"/>
              </w:rPr>
            </w:pPr>
            <w:r>
              <w:rPr>
                <w:lang w:val="es-CO"/>
              </w:rPr>
              <w:t>8:15</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160746" w:rsidP="007759FB">
            <w:pPr>
              <w:rPr>
                <w:lang w:val="es-CO"/>
              </w:rPr>
            </w:pPr>
          </w:p>
        </w:tc>
        <w:tc>
          <w:tcPr>
            <w:tcW w:w="1472" w:type="dxa"/>
          </w:tcPr>
          <w:p w:rsidR="00160746" w:rsidRDefault="00160746" w:rsidP="007759FB">
            <w:pPr>
              <w:rPr>
                <w:lang w:val="es-CO"/>
              </w:rPr>
            </w:pPr>
          </w:p>
        </w:tc>
        <w:tc>
          <w:tcPr>
            <w:tcW w:w="1465" w:type="dxa"/>
          </w:tcPr>
          <w:p w:rsidR="00160746" w:rsidRDefault="00160746" w:rsidP="007759FB">
            <w:pPr>
              <w:rPr>
                <w:lang w:val="es-CO"/>
              </w:rPr>
            </w:pPr>
          </w:p>
        </w:tc>
      </w:tr>
      <w:tr w:rsidR="00160746" w:rsidTr="00160746">
        <w:tc>
          <w:tcPr>
            <w:tcW w:w="1464" w:type="dxa"/>
          </w:tcPr>
          <w:p w:rsidR="00160746" w:rsidRDefault="00160746" w:rsidP="007759FB">
            <w:pPr>
              <w:rPr>
                <w:lang w:val="es-CO"/>
              </w:rPr>
            </w:pPr>
            <w:r>
              <w:rPr>
                <w:lang w:val="es-CO"/>
              </w:rPr>
              <w:t>9:30</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160746" w:rsidP="007759FB">
            <w:pPr>
              <w:ind w:left="720"/>
              <w:rPr>
                <w:lang w:val="es-CO"/>
              </w:rPr>
            </w:pPr>
          </w:p>
        </w:tc>
        <w:tc>
          <w:tcPr>
            <w:tcW w:w="1472" w:type="dxa"/>
            <w:shd w:val="clear" w:color="auto" w:fill="auto"/>
          </w:tcPr>
          <w:p w:rsidR="00160746" w:rsidRDefault="00954A5E" w:rsidP="00954A5E">
            <w:pPr>
              <w:rPr>
                <w:lang w:val="es-CO"/>
              </w:rPr>
            </w:pPr>
            <w:r>
              <w:rPr>
                <w:lang w:val="es-CO"/>
              </w:rPr>
              <w:t>BK</w:t>
            </w:r>
          </w:p>
        </w:tc>
        <w:tc>
          <w:tcPr>
            <w:tcW w:w="1465" w:type="dxa"/>
            <w:shd w:val="clear" w:color="auto" w:fill="auto"/>
          </w:tcPr>
          <w:p w:rsidR="00160746" w:rsidRDefault="00160746" w:rsidP="007759FB">
            <w:pPr>
              <w:ind w:left="720"/>
              <w:rPr>
                <w:lang w:val="es-CO"/>
              </w:rPr>
            </w:pPr>
          </w:p>
        </w:tc>
      </w:tr>
      <w:tr w:rsidR="00160746" w:rsidTr="00160746">
        <w:tc>
          <w:tcPr>
            <w:tcW w:w="1464" w:type="dxa"/>
          </w:tcPr>
          <w:p w:rsidR="00160746" w:rsidRDefault="00160746" w:rsidP="007759FB">
            <w:pPr>
              <w:rPr>
                <w:lang w:val="es-CO"/>
              </w:rPr>
            </w:pPr>
            <w:r>
              <w:rPr>
                <w:lang w:val="es-CO"/>
              </w:rPr>
              <w:t>10:15</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160746" w:rsidP="007759FB">
            <w:pPr>
              <w:ind w:left="720"/>
              <w:rPr>
                <w:lang w:val="es-CO"/>
              </w:rPr>
            </w:pPr>
          </w:p>
        </w:tc>
        <w:tc>
          <w:tcPr>
            <w:tcW w:w="1472" w:type="dxa"/>
            <w:shd w:val="clear" w:color="auto" w:fill="auto"/>
          </w:tcPr>
          <w:p w:rsidR="00160746" w:rsidRDefault="00160746" w:rsidP="007759FB">
            <w:pPr>
              <w:ind w:left="720"/>
              <w:rPr>
                <w:lang w:val="es-CO"/>
              </w:rPr>
            </w:pPr>
          </w:p>
        </w:tc>
        <w:tc>
          <w:tcPr>
            <w:tcW w:w="1465" w:type="dxa"/>
            <w:shd w:val="clear" w:color="auto" w:fill="auto"/>
          </w:tcPr>
          <w:p w:rsidR="00160746" w:rsidRDefault="00160746" w:rsidP="007759FB">
            <w:pPr>
              <w:ind w:left="720"/>
              <w:rPr>
                <w:lang w:val="es-CO"/>
              </w:rPr>
            </w:pPr>
          </w:p>
        </w:tc>
      </w:tr>
      <w:tr w:rsidR="00160746" w:rsidTr="00160746">
        <w:tc>
          <w:tcPr>
            <w:tcW w:w="1464" w:type="dxa"/>
          </w:tcPr>
          <w:p w:rsidR="00160746" w:rsidRDefault="00160746" w:rsidP="007759FB">
            <w:pPr>
              <w:rPr>
                <w:lang w:val="es-CO"/>
              </w:rPr>
            </w:pPr>
            <w:r>
              <w:rPr>
                <w:lang w:val="es-CO"/>
              </w:rPr>
              <w:t>11:45</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160746" w:rsidP="007759FB">
            <w:pPr>
              <w:ind w:left="720"/>
              <w:rPr>
                <w:lang w:val="es-CO"/>
              </w:rPr>
            </w:pPr>
          </w:p>
        </w:tc>
        <w:tc>
          <w:tcPr>
            <w:tcW w:w="1472" w:type="dxa"/>
            <w:shd w:val="clear" w:color="auto" w:fill="auto"/>
          </w:tcPr>
          <w:p w:rsidR="00160746" w:rsidRDefault="00160746" w:rsidP="007759FB">
            <w:pPr>
              <w:ind w:left="720"/>
              <w:rPr>
                <w:lang w:val="es-CO"/>
              </w:rPr>
            </w:pPr>
          </w:p>
        </w:tc>
        <w:tc>
          <w:tcPr>
            <w:tcW w:w="1465" w:type="dxa"/>
            <w:shd w:val="clear" w:color="auto" w:fill="auto"/>
          </w:tcPr>
          <w:p w:rsidR="00160746" w:rsidRDefault="00160746" w:rsidP="007759FB">
            <w:pPr>
              <w:ind w:left="720"/>
              <w:rPr>
                <w:lang w:val="es-CO"/>
              </w:rPr>
            </w:pPr>
          </w:p>
        </w:tc>
      </w:tr>
      <w:tr w:rsidR="00160746" w:rsidTr="00160746">
        <w:tc>
          <w:tcPr>
            <w:tcW w:w="1464" w:type="dxa"/>
          </w:tcPr>
          <w:p w:rsidR="00160746" w:rsidRDefault="00160746" w:rsidP="007759FB">
            <w:pPr>
              <w:rPr>
                <w:lang w:val="es-CO"/>
              </w:rPr>
            </w:pPr>
            <w:r>
              <w:rPr>
                <w:lang w:val="es-CO"/>
              </w:rPr>
              <w:t>12:30</w:t>
            </w:r>
          </w:p>
        </w:tc>
        <w:tc>
          <w:tcPr>
            <w:tcW w:w="1469" w:type="dxa"/>
          </w:tcPr>
          <w:p w:rsidR="00160746" w:rsidRDefault="00160746" w:rsidP="007759FB">
            <w:pPr>
              <w:rPr>
                <w:lang w:val="es-CO"/>
              </w:rPr>
            </w:pPr>
          </w:p>
        </w:tc>
        <w:tc>
          <w:tcPr>
            <w:tcW w:w="1469" w:type="dxa"/>
            <w:shd w:val="clear" w:color="auto" w:fill="404040" w:themeFill="text1" w:themeFillTint="BF"/>
          </w:tcPr>
          <w:p w:rsidR="00160746" w:rsidRDefault="00160746" w:rsidP="007759FB">
            <w:pPr>
              <w:rPr>
                <w:lang w:val="es-CO"/>
              </w:rPr>
            </w:pPr>
          </w:p>
        </w:tc>
        <w:tc>
          <w:tcPr>
            <w:tcW w:w="1517" w:type="dxa"/>
          </w:tcPr>
          <w:p w:rsidR="00160746" w:rsidRDefault="00160746" w:rsidP="007759FB">
            <w:pPr>
              <w:rPr>
                <w:lang w:val="es-CO"/>
              </w:rPr>
            </w:pPr>
          </w:p>
        </w:tc>
        <w:tc>
          <w:tcPr>
            <w:tcW w:w="1472" w:type="dxa"/>
            <w:shd w:val="clear" w:color="auto" w:fill="auto"/>
          </w:tcPr>
          <w:p w:rsidR="00160746" w:rsidRDefault="00160746" w:rsidP="007759FB">
            <w:pPr>
              <w:ind w:left="720"/>
              <w:rPr>
                <w:lang w:val="es-CO"/>
              </w:rPr>
            </w:pPr>
          </w:p>
        </w:tc>
        <w:tc>
          <w:tcPr>
            <w:tcW w:w="1465" w:type="dxa"/>
            <w:shd w:val="clear" w:color="auto" w:fill="auto"/>
          </w:tcPr>
          <w:p w:rsidR="00160746" w:rsidRDefault="00160746" w:rsidP="007759FB">
            <w:pPr>
              <w:ind w:left="720"/>
              <w:rPr>
                <w:lang w:val="es-CO"/>
              </w:rPr>
            </w:pPr>
          </w:p>
        </w:tc>
      </w:tr>
    </w:tbl>
    <w:p w:rsidR="00954A5E" w:rsidRDefault="00954A5E" w:rsidP="00954A5E">
      <w:pPr>
        <w:pStyle w:val="Heading2"/>
        <w:numPr>
          <w:ilvl w:val="0"/>
          <w:numId w:val="0"/>
        </w:numPr>
        <w:spacing w:before="0" w:after="0" w:line="240" w:lineRule="auto"/>
        <w:ind w:left="709"/>
        <w:rPr>
          <w:color w:val="4F6228" w:themeColor="accent3" w:themeShade="80"/>
          <w:sz w:val="24"/>
          <w:lang w:val="es-CO"/>
        </w:rPr>
      </w:pPr>
    </w:p>
    <w:p w:rsidR="00954A5E" w:rsidRPr="005534D6" w:rsidRDefault="00954A5E" w:rsidP="005534D6">
      <w:pPr>
        <w:pStyle w:val="Heading2"/>
        <w:numPr>
          <w:ilvl w:val="0"/>
          <w:numId w:val="0"/>
        </w:numPr>
        <w:spacing w:before="0" w:after="0" w:line="240" w:lineRule="auto"/>
        <w:rPr>
          <w:color w:val="4F6228" w:themeColor="accent3" w:themeShade="80"/>
          <w:sz w:val="24"/>
          <w:lang w:val="es-CO"/>
        </w:rPr>
      </w:pPr>
      <w:proofErr w:type="spellStart"/>
      <w:proofErr w:type="gramStart"/>
      <w:r w:rsidRPr="005534D6">
        <w:rPr>
          <w:color w:val="4F6228" w:themeColor="accent3" w:themeShade="80"/>
          <w:sz w:val="24"/>
        </w:rPr>
        <w:t>Semana</w:t>
      </w:r>
      <w:proofErr w:type="spellEnd"/>
      <w:r w:rsidRPr="005534D6">
        <w:rPr>
          <w:color w:val="4F6228" w:themeColor="accent3" w:themeShade="80"/>
          <w:sz w:val="24"/>
        </w:rPr>
        <w:t xml:space="preserve"> 3</w:t>
      </w:r>
      <w:r w:rsidRPr="005534D6">
        <w:rPr>
          <w:color w:val="4F6228" w:themeColor="accent3" w:themeShade="80"/>
          <w:sz w:val="24"/>
        </w:rPr>
        <w:t>2</w:t>
      </w:r>
      <w:r w:rsidRPr="005534D6">
        <w:rPr>
          <w:color w:val="4F6228" w:themeColor="accent3" w:themeShade="80"/>
          <w:sz w:val="24"/>
        </w:rPr>
        <w:t>.</w:t>
      </w:r>
      <w:proofErr w:type="gramEnd"/>
      <w:r w:rsidRPr="005534D6">
        <w:rPr>
          <w:color w:val="4F6228" w:themeColor="accent3" w:themeShade="80"/>
          <w:sz w:val="24"/>
        </w:rPr>
        <w:t xml:space="preserve"> </w:t>
      </w:r>
      <w:r w:rsidR="005534D6">
        <w:rPr>
          <w:color w:val="4F6228" w:themeColor="accent3" w:themeShade="80"/>
          <w:sz w:val="24"/>
        </w:rPr>
        <w:t xml:space="preserve"> </w:t>
      </w:r>
      <w:proofErr w:type="gramStart"/>
      <w:r w:rsidRPr="005534D6">
        <w:rPr>
          <w:color w:val="4F6228" w:themeColor="accent3" w:themeShade="80"/>
          <w:sz w:val="24"/>
        </w:rPr>
        <w:t xml:space="preserve">ENSAYOS DE </w:t>
      </w:r>
      <w:r w:rsidRPr="005534D6">
        <w:rPr>
          <w:color w:val="4F6228" w:themeColor="accent3" w:themeShade="80"/>
          <w:sz w:val="24"/>
        </w:rPr>
        <w:t>MÚSICA</w:t>
      </w:r>
      <w:r w:rsidR="005534D6" w:rsidRPr="005534D6">
        <w:rPr>
          <w:color w:val="4F6228" w:themeColor="accent3" w:themeShade="80"/>
          <w:sz w:val="24"/>
        </w:rPr>
        <w:t>.</w:t>
      </w:r>
      <w:proofErr w:type="gramEnd"/>
      <w:r w:rsidR="005534D6" w:rsidRPr="005534D6">
        <w:rPr>
          <w:color w:val="4F6228" w:themeColor="accent3" w:themeShade="80"/>
          <w:sz w:val="24"/>
        </w:rPr>
        <w:t xml:space="preserve"> </w:t>
      </w:r>
      <w:r w:rsidR="005534D6">
        <w:rPr>
          <w:color w:val="4F6228" w:themeColor="accent3" w:themeShade="80"/>
          <w:sz w:val="24"/>
        </w:rPr>
        <w:t xml:space="preserve"> </w:t>
      </w:r>
      <w:r w:rsidR="005534D6" w:rsidRPr="005534D6">
        <w:rPr>
          <w:color w:val="4F6228" w:themeColor="accent3" w:themeShade="80"/>
          <w:sz w:val="24"/>
          <w:lang w:val="es-CO"/>
        </w:rPr>
        <w:t xml:space="preserve">Reemplazan las clases del día festivo (mayo 1o. </w:t>
      </w:r>
      <w:r w:rsidR="005534D6">
        <w:rPr>
          <w:color w:val="4F6228" w:themeColor="accent3" w:themeShade="80"/>
          <w:sz w:val="24"/>
          <w:lang w:val="es-CO"/>
        </w:rPr>
        <w:t xml:space="preserve">y el </w:t>
      </w:r>
      <w:proofErr w:type="spellStart"/>
      <w:r w:rsidR="005534D6">
        <w:rPr>
          <w:color w:val="4F6228" w:themeColor="accent3" w:themeShade="80"/>
          <w:sz w:val="24"/>
          <w:lang w:val="es-CO"/>
        </w:rPr>
        <w:t>Spirit</w:t>
      </w:r>
      <w:proofErr w:type="spellEnd"/>
      <w:r w:rsidR="005534D6">
        <w:rPr>
          <w:color w:val="4F6228" w:themeColor="accent3" w:themeShade="80"/>
          <w:sz w:val="24"/>
          <w:lang w:val="es-CO"/>
        </w:rPr>
        <w:t xml:space="preserve"> Day: </w:t>
      </w:r>
      <w:proofErr w:type="spellStart"/>
      <w:r w:rsidR="005534D6">
        <w:rPr>
          <w:color w:val="4F6228" w:themeColor="accent3" w:themeShade="80"/>
          <w:sz w:val="24"/>
          <w:lang w:val="es-CO"/>
        </w:rPr>
        <w:t>Pacific</w:t>
      </w:r>
      <w:proofErr w:type="spellEnd"/>
      <w:r w:rsidR="005534D6">
        <w:rPr>
          <w:color w:val="4F6228" w:themeColor="accent3" w:themeShade="80"/>
          <w:sz w:val="24"/>
          <w:lang w:val="es-CO"/>
        </w:rPr>
        <w:t xml:space="preserve"> </w:t>
      </w:r>
      <w:proofErr w:type="spellStart"/>
      <w:r w:rsidR="005534D6">
        <w:rPr>
          <w:color w:val="4F6228" w:themeColor="accent3" w:themeShade="80"/>
          <w:sz w:val="24"/>
          <w:lang w:val="es-CO"/>
        </w:rPr>
        <w:t>Region</w:t>
      </w:r>
      <w:proofErr w:type="spellEnd"/>
      <w:r w:rsidR="005534D6">
        <w:rPr>
          <w:color w:val="4F6228" w:themeColor="accent3" w:themeShade="80"/>
          <w:sz w:val="24"/>
          <w:lang w:val="es-CO"/>
        </w:rPr>
        <w:t>).</w:t>
      </w:r>
      <w:r w:rsidR="005534D6" w:rsidRPr="005534D6">
        <w:rPr>
          <w:color w:val="4F6228" w:themeColor="accent3" w:themeShade="80"/>
          <w:szCs w:val="20"/>
          <w:lang w:val="es-CO"/>
        </w:rPr>
        <w:t xml:space="preserve"> </w:t>
      </w:r>
      <w:r w:rsidR="005534D6">
        <w:rPr>
          <w:color w:val="4F6228" w:themeColor="accent3" w:themeShade="80"/>
          <w:szCs w:val="20"/>
          <w:lang w:val="es-CO"/>
        </w:rPr>
        <w:t>Lugar del ensayo: Salón de música</w:t>
      </w:r>
    </w:p>
    <w:p w:rsidR="00954A5E" w:rsidRPr="005534D6" w:rsidRDefault="00954A5E" w:rsidP="00954A5E">
      <w:pPr>
        <w:spacing w:line="240" w:lineRule="auto"/>
        <w:rPr>
          <w:lang w:val="es-CO"/>
        </w:rPr>
      </w:pPr>
    </w:p>
    <w:tbl>
      <w:tblPr>
        <w:tblStyle w:val="TableGrid"/>
        <w:tblW w:w="0" w:type="auto"/>
        <w:tblLook w:val="04A0" w:firstRow="1" w:lastRow="0" w:firstColumn="1" w:lastColumn="0" w:noHBand="0" w:noVBand="1"/>
      </w:tblPr>
      <w:tblGrid>
        <w:gridCol w:w="1464"/>
        <w:gridCol w:w="1469"/>
        <w:gridCol w:w="1469"/>
        <w:gridCol w:w="1517"/>
        <w:gridCol w:w="1472"/>
        <w:gridCol w:w="1465"/>
      </w:tblGrid>
      <w:tr w:rsidR="00954A5E" w:rsidRPr="005534D6" w:rsidTr="007759FB">
        <w:tc>
          <w:tcPr>
            <w:tcW w:w="1464" w:type="dxa"/>
            <w:shd w:val="clear" w:color="auto" w:fill="F2F2F2" w:themeFill="background1" w:themeFillShade="F2"/>
          </w:tcPr>
          <w:p w:rsidR="00954A5E" w:rsidRPr="005534D6" w:rsidRDefault="00954A5E" w:rsidP="00954A5E">
            <w:pPr>
              <w:spacing w:line="240" w:lineRule="auto"/>
              <w:rPr>
                <w:b/>
              </w:rPr>
            </w:pPr>
            <w:r w:rsidRPr="005534D6">
              <w:rPr>
                <w:b/>
              </w:rPr>
              <w:t>TIME</w:t>
            </w:r>
          </w:p>
        </w:tc>
        <w:tc>
          <w:tcPr>
            <w:tcW w:w="1469" w:type="dxa"/>
            <w:shd w:val="clear" w:color="auto" w:fill="F2F2F2" w:themeFill="background1" w:themeFillShade="F2"/>
          </w:tcPr>
          <w:p w:rsidR="00954A5E" w:rsidRPr="005534D6" w:rsidRDefault="00954A5E" w:rsidP="00954A5E">
            <w:pPr>
              <w:spacing w:line="240" w:lineRule="auto"/>
              <w:rPr>
                <w:b/>
              </w:rPr>
            </w:pPr>
            <w:r w:rsidRPr="005534D6">
              <w:rPr>
                <w:b/>
              </w:rPr>
              <w:t>MONDAY</w:t>
            </w:r>
          </w:p>
        </w:tc>
        <w:tc>
          <w:tcPr>
            <w:tcW w:w="1469" w:type="dxa"/>
            <w:shd w:val="clear" w:color="auto" w:fill="F2F2F2" w:themeFill="background1" w:themeFillShade="F2"/>
          </w:tcPr>
          <w:p w:rsidR="00954A5E" w:rsidRPr="005534D6" w:rsidRDefault="00954A5E" w:rsidP="00954A5E">
            <w:pPr>
              <w:spacing w:line="240" w:lineRule="auto"/>
              <w:rPr>
                <w:b/>
              </w:rPr>
            </w:pPr>
            <w:r w:rsidRPr="005534D6">
              <w:rPr>
                <w:b/>
              </w:rPr>
              <w:t>TUESDAY</w:t>
            </w:r>
          </w:p>
        </w:tc>
        <w:tc>
          <w:tcPr>
            <w:tcW w:w="1517" w:type="dxa"/>
            <w:shd w:val="clear" w:color="auto" w:fill="F2F2F2" w:themeFill="background1" w:themeFillShade="F2"/>
          </w:tcPr>
          <w:p w:rsidR="00954A5E" w:rsidRPr="005534D6" w:rsidRDefault="00954A5E" w:rsidP="00954A5E">
            <w:pPr>
              <w:spacing w:line="240" w:lineRule="auto"/>
              <w:rPr>
                <w:b/>
              </w:rPr>
            </w:pPr>
            <w:r w:rsidRPr="005534D6">
              <w:rPr>
                <w:b/>
              </w:rPr>
              <w:t>WEDNESDAY</w:t>
            </w:r>
          </w:p>
        </w:tc>
        <w:tc>
          <w:tcPr>
            <w:tcW w:w="1472" w:type="dxa"/>
            <w:shd w:val="clear" w:color="auto" w:fill="F2F2F2" w:themeFill="background1" w:themeFillShade="F2"/>
          </w:tcPr>
          <w:p w:rsidR="00954A5E" w:rsidRPr="005534D6" w:rsidRDefault="00954A5E" w:rsidP="00954A5E">
            <w:pPr>
              <w:spacing w:line="240" w:lineRule="auto"/>
              <w:rPr>
                <w:b/>
              </w:rPr>
            </w:pPr>
            <w:r w:rsidRPr="005534D6">
              <w:rPr>
                <w:b/>
              </w:rPr>
              <w:t>THURSDAY</w:t>
            </w:r>
          </w:p>
        </w:tc>
        <w:tc>
          <w:tcPr>
            <w:tcW w:w="1465" w:type="dxa"/>
            <w:shd w:val="clear" w:color="auto" w:fill="F2F2F2" w:themeFill="background1" w:themeFillShade="F2"/>
          </w:tcPr>
          <w:p w:rsidR="00954A5E" w:rsidRPr="005534D6" w:rsidRDefault="00954A5E" w:rsidP="00954A5E">
            <w:pPr>
              <w:spacing w:line="240" w:lineRule="auto"/>
              <w:rPr>
                <w:b/>
              </w:rPr>
            </w:pPr>
            <w:r w:rsidRPr="005534D6">
              <w:rPr>
                <w:b/>
              </w:rPr>
              <w:t>FRIDAY</w:t>
            </w:r>
          </w:p>
        </w:tc>
      </w:tr>
      <w:tr w:rsidR="00954A5E" w:rsidRPr="005534D6" w:rsidTr="00954A5E">
        <w:tc>
          <w:tcPr>
            <w:tcW w:w="1464" w:type="dxa"/>
          </w:tcPr>
          <w:p w:rsidR="00954A5E" w:rsidRPr="005534D6" w:rsidRDefault="00954A5E" w:rsidP="007759FB">
            <w:r w:rsidRPr="005534D6">
              <w:t>7:30</w:t>
            </w:r>
          </w:p>
        </w:tc>
        <w:tc>
          <w:tcPr>
            <w:tcW w:w="1469" w:type="dxa"/>
          </w:tcPr>
          <w:p w:rsidR="00954A5E" w:rsidRPr="005534D6" w:rsidRDefault="00954A5E" w:rsidP="007759FB"/>
        </w:tc>
        <w:tc>
          <w:tcPr>
            <w:tcW w:w="1469" w:type="dxa"/>
            <w:shd w:val="clear" w:color="auto" w:fill="404040" w:themeFill="text1" w:themeFillTint="BF"/>
          </w:tcPr>
          <w:p w:rsidR="00954A5E" w:rsidRPr="005534D6" w:rsidRDefault="00954A5E" w:rsidP="007759FB"/>
        </w:tc>
        <w:tc>
          <w:tcPr>
            <w:tcW w:w="1517" w:type="dxa"/>
            <w:shd w:val="clear" w:color="auto" w:fill="404040" w:themeFill="text1" w:themeFillTint="BF"/>
          </w:tcPr>
          <w:p w:rsidR="00954A5E" w:rsidRPr="005534D6" w:rsidRDefault="00954A5E" w:rsidP="007759FB"/>
        </w:tc>
        <w:tc>
          <w:tcPr>
            <w:tcW w:w="1472" w:type="dxa"/>
          </w:tcPr>
          <w:p w:rsidR="00954A5E" w:rsidRPr="005534D6" w:rsidRDefault="00954A5E" w:rsidP="007759FB"/>
        </w:tc>
        <w:tc>
          <w:tcPr>
            <w:tcW w:w="1465" w:type="dxa"/>
          </w:tcPr>
          <w:p w:rsidR="00954A5E" w:rsidRPr="005534D6" w:rsidRDefault="00954A5E" w:rsidP="007759FB"/>
        </w:tc>
      </w:tr>
      <w:tr w:rsidR="00954A5E" w:rsidRPr="005534D6" w:rsidTr="00954A5E">
        <w:tc>
          <w:tcPr>
            <w:tcW w:w="1464" w:type="dxa"/>
          </w:tcPr>
          <w:p w:rsidR="00954A5E" w:rsidRPr="005534D6" w:rsidRDefault="00954A5E" w:rsidP="007759FB">
            <w:r w:rsidRPr="005534D6">
              <w:t>8:15</w:t>
            </w:r>
          </w:p>
        </w:tc>
        <w:tc>
          <w:tcPr>
            <w:tcW w:w="1469" w:type="dxa"/>
          </w:tcPr>
          <w:p w:rsidR="00954A5E" w:rsidRPr="005534D6" w:rsidRDefault="00954A5E" w:rsidP="007759FB">
            <w:r w:rsidRPr="005534D6">
              <w:t>YF</w:t>
            </w:r>
          </w:p>
        </w:tc>
        <w:tc>
          <w:tcPr>
            <w:tcW w:w="1469" w:type="dxa"/>
            <w:shd w:val="clear" w:color="auto" w:fill="404040" w:themeFill="text1" w:themeFillTint="BF"/>
          </w:tcPr>
          <w:p w:rsidR="00954A5E" w:rsidRPr="005534D6" w:rsidRDefault="00954A5E" w:rsidP="007759FB"/>
        </w:tc>
        <w:tc>
          <w:tcPr>
            <w:tcW w:w="1517" w:type="dxa"/>
            <w:shd w:val="clear" w:color="auto" w:fill="404040" w:themeFill="text1" w:themeFillTint="BF"/>
          </w:tcPr>
          <w:p w:rsidR="00954A5E" w:rsidRPr="005534D6" w:rsidRDefault="00954A5E" w:rsidP="007759FB"/>
        </w:tc>
        <w:tc>
          <w:tcPr>
            <w:tcW w:w="1472" w:type="dxa"/>
          </w:tcPr>
          <w:p w:rsidR="00954A5E" w:rsidRPr="005534D6" w:rsidRDefault="00954A5E" w:rsidP="007759FB"/>
        </w:tc>
        <w:tc>
          <w:tcPr>
            <w:tcW w:w="1465" w:type="dxa"/>
          </w:tcPr>
          <w:p w:rsidR="00954A5E" w:rsidRPr="005534D6" w:rsidRDefault="00954A5E" w:rsidP="007759FB"/>
        </w:tc>
      </w:tr>
      <w:tr w:rsidR="00954A5E" w:rsidRPr="005534D6" w:rsidTr="00954A5E">
        <w:tc>
          <w:tcPr>
            <w:tcW w:w="1464" w:type="dxa"/>
          </w:tcPr>
          <w:p w:rsidR="00954A5E" w:rsidRPr="005534D6" w:rsidRDefault="00954A5E" w:rsidP="007759FB">
            <w:r w:rsidRPr="005534D6">
              <w:t>9:30</w:t>
            </w:r>
          </w:p>
        </w:tc>
        <w:tc>
          <w:tcPr>
            <w:tcW w:w="1469" w:type="dxa"/>
          </w:tcPr>
          <w:p w:rsidR="00954A5E" w:rsidRPr="005534D6" w:rsidRDefault="00954A5E" w:rsidP="007759FB"/>
        </w:tc>
        <w:tc>
          <w:tcPr>
            <w:tcW w:w="1469" w:type="dxa"/>
            <w:shd w:val="clear" w:color="auto" w:fill="404040" w:themeFill="text1" w:themeFillTint="BF"/>
          </w:tcPr>
          <w:p w:rsidR="00954A5E" w:rsidRPr="005534D6" w:rsidRDefault="00954A5E" w:rsidP="007759FB"/>
        </w:tc>
        <w:tc>
          <w:tcPr>
            <w:tcW w:w="1517" w:type="dxa"/>
            <w:shd w:val="clear" w:color="auto" w:fill="404040" w:themeFill="text1" w:themeFillTint="BF"/>
          </w:tcPr>
          <w:p w:rsidR="00954A5E" w:rsidRPr="005534D6" w:rsidRDefault="00954A5E" w:rsidP="007759FB">
            <w:pPr>
              <w:ind w:left="720"/>
            </w:pPr>
          </w:p>
        </w:tc>
        <w:tc>
          <w:tcPr>
            <w:tcW w:w="1472" w:type="dxa"/>
            <w:shd w:val="clear" w:color="auto" w:fill="auto"/>
          </w:tcPr>
          <w:p w:rsidR="00954A5E" w:rsidRPr="005534D6" w:rsidRDefault="00954A5E" w:rsidP="007759FB">
            <w:r w:rsidRPr="005534D6">
              <w:t>BK</w:t>
            </w:r>
          </w:p>
        </w:tc>
        <w:tc>
          <w:tcPr>
            <w:tcW w:w="1465" w:type="dxa"/>
            <w:shd w:val="clear" w:color="auto" w:fill="auto"/>
          </w:tcPr>
          <w:p w:rsidR="00954A5E" w:rsidRPr="005534D6" w:rsidRDefault="00954A5E" w:rsidP="007759FB">
            <w:pPr>
              <w:ind w:left="720"/>
            </w:pPr>
          </w:p>
        </w:tc>
      </w:tr>
      <w:tr w:rsidR="00954A5E" w:rsidRPr="005534D6" w:rsidTr="00954A5E">
        <w:tc>
          <w:tcPr>
            <w:tcW w:w="1464" w:type="dxa"/>
          </w:tcPr>
          <w:p w:rsidR="00954A5E" w:rsidRPr="005534D6" w:rsidRDefault="00954A5E" w:rsidP="007759FB">
            <w:r w:rsidRPr="005534D6">
              <w:t>10:15</w:t>
            </w:r>
          </w:p>
        </w:tc>
        <w:tc>
          <w:tcPr>
            <w:tcW w:w="1469" w:type="dxa"/>
          </w:tcPr>
          <w:p w:rsidR="00954A5E" w:rsidRPr="005534D6" w:rsidRDefault="00954A5E" w:rsidP="007759FB"/>
        </w:tc>
        <w:tc>
          <w:tcPr>
            <w:tcW w:w="1469" w:type="dxa"/>
            <w:shd w:val="clear" w:color="auto" w:fill="404040" w:themeFill="text1" w:themeFillTint="BF"/>
          </w:tcPr>
          <w:p w:rsidR="00954A5E" w:rsidRPr="005534D6" w:rsidRDefault="00954A5E" w:rsidP="007759FB"/>
        </w:tc>
        <w:tc>
          <w:tcPr>
            <w:tcW w:w="1517" w:type="dxa"/>
            <w:shd w:val="clear" w:color="auto" w:fill="404040" w:themeFill="text1" w:themeFillTint="BF"/>
          </w:tcPr>
          <w:p w:rsidR="00954A5E" w:rsidRPr="005534D6" w:rsidRDefault="00954A5E" w:rsidP="007759FB">
            <w:pPr>
              <w:ind w:left="720"/>
            </w:pPr>
          </w:p>
        </w:tc>
        <w:tc>
          <w:tcPr>
            <w:tcW w:w="1472" w:type="dxa"/>
            <w:shd w:val="clear" w:color="auto" w:fill="auto"/>
          </w:tcPr>
          <w:p w:rsidR="00954A5E" w:rsidRPr="005534D6" w:rsidRDefault="00954A5E" w:rsidP="007759FB">
            <w:pPr>
              <w:ind w:left="720"/>
            </w:pPr>
          </w:p>
        </w:tc>
        <w:tc>
          <w:tcPr>
            <w:tcW w:w="1465" w:type="dxa"/>
            <w:shd w:val="clear" w:color="auto" w:fill="auto"/>
          </w:tcPr>
          <w:p w:rsidR="00954A5E" w:rsidRPr="005534D6" w:rsidRDefault="00954A5E" w:rsidP="007759FB">
            <w:pPr>
              <w:ind w:left="720"/>
            </w:pPr>
          </w:p>
        </w:tc>
      </w:tr>
      <w:tr w:rsidR="00954A5E" w:rsidRPr="005534D6" w:rsidTr="00954A5E">
        <w:tc>
          <w:tcPr>
            <w:tcW w:w="1464" w:type="dxa"/>
          </w:tcPr>
          <w:p w:rsidR="00954A5E" w:rsidRPr="005534D6" w:rsidRDefault="00954A5E" w:rsidP="007759FB">
            <w:r w:rsidRPr="005534D6">
              <w:t>11:45</w:t>
            </w:r>
          </w:p>
        </w:tc>
        <w:tc>
          <w:tcPr>
            <w:tcW w:w="1469" w:type="dxa"/>
          </w:tcPr>
          <w:p w:rsidR="00954A5E" w:rsidRPr="005534D6" w:rsidRDefault="00954A5E" w:rsidP="007759FB">
            <w:r w:rsidRPr="005534D6">
              <w:t>YK</w:t>
            </w:r>
          </w:p>
        </w:tc>
        <w:tc>
          <w:tcPr>
            <w:tcW w:w="1469" w:type="dxa"/>
            <w:shd w:val="clear" w:color="auto" w:fill="404040" w:themeFill="text1" w:themeFillTint="BF"/>
          </w:tcPr>
          <w:p w:rsidR="00954A5E" w:rsidRPr="005534D6" w:rsidRDefault="00954A5E" w:rsidP="007759FB"/>
        </w:tc>
        <w:tc>
          <w:tcPr>
            <w:tcW w:w="1517" w:type="dxa"/>
            <w:shd w:val="clear" w:color="auto" w:fill="404040" w:themeFill="text1" w:themeFillTint="BF"/>
          </w:tcPr>
          <w:p w:rsidR="00954A5E" w:rsidRPr="005534D6" w:rsidRDefault="00954A5E" w:rsidP="007759FB">
            <w:pPr>
              <w:ind w:left="720"/>
            </w:pPr>
          </w:p>
        </w:tc>
        <w:tc>
          <w:tcPr>
            <w:tcW w:w="1472" w:type="dxa"/>
            <w:shd w:val="clear" w:color="auto" w:fill="auto"/>
          </w:tcPr>
          <w:p w:rsidR="00954A5E" w:rsidRPr="005534D6" w:rsidRDefault="00954A5E" w:rsidP="007759FB">
            <w:pPr>
              <w:ind w:left="720"/>
            </w:pPr>
          </w:p>
        </w:tc>
        <w:tc>
          <w:tcPr>
            <w:tcW w:w="1465" w:type="dxa"/>
            <w:shd w:val="clear" w:color="auto" w:fill="auto"/>
          </w:tcPr>
          <w:p w:rsidR="00954A5E" w:rsidRPr="005534D6" w:rsidRDefault="00954A5E" w:rsidP="00954A5E">
            <w:r w:rsidRPr="005534D6">
              <w:t>GPK</w:t>
            </w:r>
          </w:p>
        </w:tc>
      </w:tr>
      <w:tr w:rsidR="00954A5E" w:rsidRPr="005534D6" w:rsidTr="00954A5E">
        <w:tc>
          <w:tcPr>
            <w:tcW w:w="1464" w:type="dxa"/>
          </w:tcPr>
          <w:p w:rsidR="00954A5E" w:rsidRPr="005534D6" w:rsidRDefault="00954A5E" w:rsidP="00954A5E">
            <w:pPr>
              <w:spacing w:line="240" w:lineRule="auto"/>
            </w:pPr>
            <w:r w:rsidRPr="005534D6">
              <w:t>12:30</w:t>
            </w:r>
          </w:p>
        </w:tc>
        <w:tc>
          <w:tcPr>
            <w:tcW w:w="1469" w:type="dxa"/>
          </w:tcPr>
          <w:p w:rsidR="00954A5E" w:rsidRPr="005534D6" w:rsidRDefault="00954A5E" w:rsidP="00954A5E">
            <w:pPr>
              <w:spacing w:line="240" w:lineRule="auto"/>
            </w:pPr>
            <w:r w:rsidRPr="005534D6">
              <w:t>RK</w:t>
            </w:r>
          </w:p>
        </w:tc>
        <w:tc>
          <w:tcPr>
            <w:tcW w:w="1469" w:type="dxa"/>
            <w:shd w:val="clear" w:color="auto" w:fill="404040" w:themeFill="text1" w:themeFillTint="BF"/>
          </w:tcPr>
          <w:p w:rsidR="00954A5E" w:rsidRPr="005534D6" w:rsidRDefault="00954A5E" w:rsidP="00954A5E">
            <w:pPr>
              <w:spacing w:line="240" w:lineRule="auto"/>
            </w:pPr>
          </w:p>
        </w:tc>
        <w:tc>
          <w:tcPr>
            <w:tcW w:w="1517" w:type="dxa"/>
            <w:shd w:val="clear" w:color="auto" w:fill="404040" w:themeFill="text1" w:themeFillTint="BF"/>
          </w:tcPr>
          <w:p w:rsidR="00954A5E" w:rsidRPr="005534D6" w:rsidRDefault="00954A5E" w:rsidP="00954A5E">
            <w:pPr>
              <w:spacing w:line="240" w:lineRule="auto"/>
            </w:pPr>
          </w:p>
        </w:tc>
        <w:tc>
          <w:tcPr>
            <w:tcW w:w="1472" w:type="dxa"/>
            <w:shd w:val="clear" w:color="auto" w:fill="auto"/>
          </w:tcPr>
          <w:p w:rsidR="00954A5E" w:rsidRPr="005534D6" w:rsidRDefault="00954A5E" w:rsidP="00954A5E">
            <w:pPr>
              <w:spacing w:line="240" w:lineRule="auto"/>
              <w:ind w:left="720"/>
            </w:pPr>
          </w:p>
        </w:tc>
        <w:tc>
          <w:tcPr>
            <w:tcW w:w="1465" w:type="dxa"/>
            <w:shd w:val="clear" w:color="auto" w:fill="auto"/>
          </w:tcPr>
          <w:p w:rsidR="00954A5E" w:rsidRPr="005534D6" w:rsidRDefault="00954A5E" w:rsidP="00954A5E">
            <w:pPr>
              <w:spacing w:line="240" w:lineRule="auto"/>
              <w:ind w:left="720"/>
            </w:pPr>
          </w:p>
        </w:tc>
      </w:tr>
    </w:tbl>
    <w:p w:rsidR="00B01100" w:rsidRPr="005534D6" w:rsidRDefault="00B01100" w:rsidP="005534D6">
      <w:pPr>
        <w:pStyle w:val="Heading2"/>
        <w:numPr>
          <w:ilvl w:val="0"/>
          <w:numId w:val="0"/>
        </w:numPr>
        <w:spacing w:before="480" w:after="0" w:line="240" w:lineRule="auto"/>
        <w:rPr>
          <w:color w:val="4F6228" w:themeColor="accent3" w:themeShade="80"/>
          <w:sz w:val="24"/>
          <w:lang w:val="es-CO"/>
        </w:rPr>
      </w:pPr>
      <w:proofErr w:type="spellStart"/>
      <w:proofErr w:type="gramStart"/>
      <w:r w:rsidRPr="005534D6">
        <w:rPr>
          <w:color w:val="4F6228" w:themeColor="accent3" w:themeShade="80"/>
          <w:sz w:val="24"/>
        </w:rPr>
        <w:t>Semana</w:t>
      </w:r>
      <w:proofErr w:type="spellEnd"/>
      <w:r w:rsidRPr="005534D6">
        <w:rPr>
          <w:color w:val="4F6228" w:themeColor="accent3" w:themeShade="80"/>
          <w:sz w:val="24"/>
        </w:rPr>
        <w:t xml:space="preserve"> 33</w:t>
      </w:r>
      <w:r w:rsidR="00DC15B2" w:rsidRPr="005534D6">
        <w:rPr>
          <w:color w:val="4F6228" w:themeColor="accent3" w:themeShade="80"/>
          <w:sz w:val="24"/>
        </w:rPr>
        <w:t>.</w:t>
      </w:r>
      <w:proofErr w:type="gramEnd"/>
      <w:r w:rsidR="00DC15B2" w:rsidRPr="005534D6">
        <w:rPr>
          <w:color w:val="4F6228" w:themeColor="accent3" w:themeShade="80"/>
          <w:sz w:val="24"/>
        </w:rPr>
        <w:t xml:space="preserve"> </w:t>
      </w:r>
      <w:proofErr w:type="gramStart"/>
      <w:r w:rsidR="00DC15B2" w:rsidRPr="005534D6">
        <w:rPr>
          <w:color w:val="4F6228" w:themeColor="accent3" w:themeShade="80"/>
          <w:sz w:val="24"/>
        </w:rPr>
        <w:t>ENSAYOS DE DANZA</w:t>
      </w:r>
      <w:r w:rsidR="005534D6" w:rsidRPr="005534D6">
        <w:rPr>
          <w:color w:val="4F6228" w:themeColor="accent3" w:themeShade="80"/>
          <w:sz w:val="24"/>
        </w:rPr>
        <w:t>.</w:t>
      </w:r>
      <w:proofErr w:type="gramEnd"/>
      <w:r w:rsidR="005534D6" w:rsidRPr="005534D6">
        <w:rPr>
          <w:color w:val="4F6228" w:themeColor="accent3" w:themeShade="80"/>
          <w:sz w:val="24"/>
        </w:rPr>
        <w:t xml:space="preserve"> </w:t>
      </w:r>
      <w:r w:rsidR="005534D6">
        <w:rPr>
          <w:color w:val="4F6228" w:themeColor="accent3" w:themeShade="80"/>
          <w:szCs w:val="20"/>
          <w:lang w:val="es-CO"/>
        </w:rPr>
        <w:t>Lugar</w:t>
      </w:r>
      <w:r w:rsidR="005534D6">
        <w:rPr>
          <w:color w:val="4F6228" w:themeColor="accent3" w:themeShade="80"/>
          <w:szCs w:val="20"/>
          <w:lang w:val="es-CO"/>
        </w:rPr>
        <w:t>es</w:t>
      </w:r>
      <w:r w:rsidR="005534D6">
        <w:rPr>
          <w:color w:val="4F6228" w:themeColor="accent3" w:themeShade="80"/>
          <w:szCs w:val="20"/>
          <w:lang w:val="es-CO"/>
        </w:rPr>
        <w:t xml:space="preserve"> de</w:t>
      </w:r>
      <w:r w:rsidR="005534D6">
        <w:rPr>
          <w:color w:val="4F6228" w:themeColor="accent3" w:themeShade="80"/>
          <w:szCs w:val="20"/>
          <w:lang w:val="es-CO"/>
        </w:rPr>
        <w:t xml:space="preserve"> </w:t>
      </w:r>
      <w:r w:rsidR="005534D6">
        <w:rPr>
          <w:color w:val="4F6228" w:themeColor="accent3" w:themeShade="80"/>
          <w:szCs w:val="20"/>
          <w:lang w:val="es-CO"/>
        </w:rPr>
        <w:t>l</w:t>
      </w:r>
      <w:r w:rsidR="005534D6">
        <w:rPr>
          <w:color w:val="4F6228" w:themeColor="accent3" w:themeShade="80"/>
          <w:szCs w:val="20"/>
          <w:lang w:val="es-CO"/>
        </w:rPr>
        <w:t>os</w:t>
      </w:r>
      <w:r w:rsidR="005534D6">
        <w:rPr>
          <w:color w:val="4F6228" w:themeColor="accent3" w:themeShade="80"/>
          <w:szCs w:val="20"/>
          <w:lang w:val="es-CO"/>
        </w:rPr>
        <w:t xml:space="preserve"> ensayo</w:t>
      </w:r>
      <w:r w:rsidR="005534D6">
        <w:rPr>
          <w:color w:val="4F6228" w:themeColor="accent3" w:themeShade="80"/>
          <w:szCs w:val="20"/>
          <w:lang w:val="es-CO"/>
        </w:rPr>
        <w:t>s</w:t>
      </w:r>
      <w:r w:rsidR="005534D6">
        <w:rPr>
          <w:color w:val="4F6228" w:themeColor="accent3" w:themeShade="80"/>
          <w:szCs w:val="20"/>
          <w:lang w:val="es-CO"/>
        </w:rPr>
        <w:t xml:space="preserve">: Salón de </w:t>
      </w:r>
      <w:r w:rsidR="005534D6">
        <w:rPr>
          <w:color w:val="4F6228" w:themeColor="accent3" w:themeShade="80"/>
          <w:szCs w:val="20"/>
          <w:lang w:val="es-CO"/>
        </w:rPr>
        <w:t>danza y de música respectivamente</w:t>
      </w:r>
    </w:p>
    <w:tbl>
      <w:tblPr>
        <w:tblStyle w:val="TableGrid"/>
        <w:tblW w:w="0" w:type="auto"/>
        <w:tblLook w:val="04A0" w:firstRow="1" w:lastRow="0" w:firstColumn="1" w:lastColumn="0" w:noHBand="0" w:noVBand="1"/>
      </w:tblPr>
      <w:tblGrid>
        <w:gridCol w:w="1464"/>
        <w:gridCol w:w="1469"/>
        <w:gridCol w:w="1469"/>
        <w:gridCol w:w="1517"/>
        <w:gridCol w:w="1472"/>
        <w:gridCol w:w="1465"/>
      </w:tblGrid>
      <w:tr w:rsidR="00B01100" w:rsidRPr="005534D6" w:rsidTr="001C6BE8">
        <w:tc>
          <w:tcPr>
            <w:tcW w:w="1464" w:type="dxa"/>
            <w:shd w:val="clear" w:color="auto" w:fill="F2F2F2" w:themeFill="background1" w:themeFillShade="F2"/>
          </w:tcPr>
          <w:p w:rsidR="00B01100" w:rsidRPr="005534D6" w:rsidRDefault="00B01100" w:rsidP="007759FB">
            <w:pPr>
              <w:rPr>
                <w:b/>
              </w:rPr>
            </w:pPr>
            <w:r w:rsidRPr="005534D6">
              <w:rPr>
                <w:b/>
              </w:rPr>
              <w:t>TIME</w:t>
            </w:r>
          </w:p>
        </w:tc>
        <w:tc>
          <w:tcPr>
            <w:tcW w:w="1469" w:type="dxa"/>
            <w:shd w:val="clear" w:color="auto" w:fill="F2F2F2" w:themeFill="background1" w:themeFillShade="F2"/>
          </w:tcPr>
          <w:p w:rsidR="00B01100" w:rsidRPr="005534D6" w:rsidRDefault="00B01100" w:rsidP="007759FB">
            <w:pPr>
              <w:rPr>
                <w:b/>
              </w:rPr>
            </w:pPr>
            <w:r w:rsidRPr="005534D6">
              <w:rPr>
                <w:b/>
              </w:rPr>
              <w:t>MONDAY</w:t>
            </w:r>
          </w:p>
        </w:tc>
        <w:tc>
          <w:tcPr>
            <w:tcW w:w="1469" w:type="dxa"/>
            <w:shd w:val="clear" w:color="auto" w:fill="F2F2F2" w:themeFill="background1" w:themeFillShade="F2"/>
          </w:tcPr>
          <w:p w:rsidR="00B01100" w:rsidRPr="005534D6" w:rsidRDefault="00B01100" w:rsidP="007759FB">
            <w:pPr>
              <w:rPr>
                <w:b/>
              </w:rPr>
            </w:pPr>
            <w:r w:rsidRPr="005534D6">
              <w:rPr>
                <w:b/>
              </w:rPr>
              <w:t>TUESDAY</w:t>
            </w:r>
          </w:p>
        </w:tc>
        <w:tc>
          <w:tcPr>
            <w:tcW w:w="1517" w:type="dxa"/>
            <w:shd w:val="clear" w:color="auto" w:fill="F2F2F2" w:themeFill="background1" w:themeFillShade="F2"/>
          </w:tcPr>
          <w:p w:rsidR="00B01100" w:rsidRPr="005534D6" w:rsidRDefault="00B01100" w:rsidP="007759FB">
            <w:pPr>
              <w:rPr>
                <w:b/>
              </w:rPr>
            </w:pPr>
            <w:r w:rsidRPr="005534D6">
              <w:rPr>
                <w:b/>
              </w:rPr>
              <w:t>WEDNESDAY</w:t>
            </w:r>
          </w:p>
        </w:tc>
        <w:tc>
          <w:tcPr>
            <w:tcW w:w="1472" w:type="dxa"/>
            <w:shd w:val="clear" w:color="auto" w:fill="F2F2F2" w:themeFill="background1" w:themeFillShade="F2"/>
          </w:tcPr>
          <w:p w:rsidR="00B01100" w:rsidRPr="005534D6" w:rsidRDefault="00B01100" w:rsidP="007759FB">
            <w:pPr>
              <w:rPr>
                <w:b/>
              </w:rPr>
            </w:pPr>
            <w:r w:rsidRPr="005534D6">
              <w:rPr>
                <w:b/>
              </w:rPr>
              <w:t>THURSDAY</w:t>
            </w:r>
          </w:p>
        </w:tc>
        <w:tc>
          <w:tcPr>
            <w:tcW w:w="1465" w:type="dxa"/>
            <w:shd w:val="clear" w:color="auto" w:fill="F2F2F2" w:themeFill="background1" w:themeFillShade="F2"/>
          </w:tcPr>
          <w:p w:rsidR="00B01100" w:rsidRPr="005534D6" w:rsidRDefault="00B01100" w:rsidP="007759FB">
            <w:pPr>
              <w:rPr>
                <w:b/>
              </w:rPr>
            </w:pPr>
            <w:r w:rsidRPr="005534D6">
              <w:rPr>
                <w:b/>
              </w:rPr>
              <w:t>FRIDAY</w:t>
            </w:r>
          </w:p>
        </w:tc>
      </w:tr>
      <w:tr w:rsidR="00B01100" w:rsidRPr="005534D6" w:rsidTr="002C22DF">
        <w:tc>
          <w:tcPr>
            <w:tcW w:w="1464" w:type="dxa"/>
          </w:tcPr>
          <w:p w:rsidR="00B01100" w:rsidRPr="005534D6" w:rsidRDefault="00B01100" w:rsidP="007759FB">
            <w:r w:rsidRPr="005534D6">
              <w:t>7:30</w:t>
            </w:r>
          </w:p>
        </w:tc>
        <w:tc>
          <w:tcPr>
            <w:tcW w:w="1469" w:type="dxa"/>
          </w:tcPr>
          <w:p w:rsidR="00B01100" w:rsidRPr="005534D6" w:rsidRDefault="00B01100" w:rsidP="007759FB"/>
        </w:tc>
        <w:tc>
          <w:tcPr>
            <w:tcW w:w="1469" w:type="dxa"/>
          </w:tcPr>
          <w:p w:rsidR="00B01100" w:rsidRPr="005534D6" w:rsidRDefault="00B01100" w:rsidP="007759FB"/>
        </w:tc>
        <w:tc>
          <w:tcPr>
            <w:tcW w:w="1517" w:type="dxa"/>
            <w:shd w:val="clear" w:color="auto" w:fill="B2B2B2"/>
          </w:tcPr>
          <w:p w:rsidR="00B01100" w:rsidRPr="005534D6" w:rsidRDefault="001C6BE8" w:rsidP="007759FB">
            <w:r w:rsidRPr="005534D6">
              <w:t>BPK</w:t>
            </w:r>
          </w:p>
        </w:tc>
        <w:tc>
          <w:tcPr>
            <w:tcW w:w="1472" w:type="dxa"/>
          </w:tcPr>
          <w:p w:rsidR="00B01100" w:rsidRPr="005534D6" w:rsidRDefault="00B01100" w:rsidP="007759FB"/>
        </w:tc>
        <w:tc>
          <w:tcPr>
            <w:tcW w:w="1465" w:type="dxa"/>
            <w:shd w:val="clear" w:color="auto" w:fill="B2B2B2"/>
          </w:tcPr>
          <w:p w:rsidR="00B01100" w:rsidRPr="005534D6" w:rsidRDefault="00C25BC8" w:rsidP="007759FB">
            <w:r w:rsidRPr="005534D6">
              <w:t>YK</w:t>
            </w:r>
          </w:p>
        </w:tc>
      </w:tr>
      <w:tr w:rsidR="00B01100" w:rsidRPr="005534D6" w:rsidTr="002C22DF">
        <w:tc>
          <w:tcPr>
            <w:tcW w:w="1464" w:type="dxa"/>
          </w:tcPr>
          <w:p w:rsidR="00B01100" w:rsidRPr="005534D6" w:rsidRDefault="00B01100" w:rsidP="007759FB">
            <w:r w:rsidRPr="005534D6">
              <w:t>8:15</w:t>
            </w:r>
          </w:p>
        </w:tc>
        <w:tc>
          <w:tcPr>
            <w:tcW w:w="1469" w:type="dxa"/>
          </w:tcPr>
          <w:p w:rsidR="00B01100" w:rsidRPr="005534D6" w:rsidRDefault="00B01100" w:rsidP="007759FB"/>
        </w:tc>
        <w:tc>
          <w:tcPr>
            <w:tcW w:w="1469" w:type="dxa"/>
          </w:tcPr>
          <w:p w:rsidR="00B01100" w:rsidRPr="005534D6" w:rsidRDefault="00B01100" w:rsidP="007759FB"/>
        </w:tc>
        <w:tc>
          <w:tcPr>
            <w:tcW w:w="1517" w:type="dxa"/>
            <w:shd w:val="clear" w:color="auto" w:fill="B2B2B2"/>
          </w:tcPr>
          <w:p w:rsidR="00B01100" w:rsidRPr="005534D6" w:rsidRDefault="001C6BE8" w:rsidP="007759FB">
            <w:r w:rsidRPr="005534D6">
              <w:t>RF</w:t>
            </w:r>
          </w:p>
        </w:tc>
        <w:tc>
          <w:tcPr>
            <w:tcW w:w="1472" w:type="dxa"/>
          </w:tcPr>
          <w:p w:rsidR="00B01100" w:rsidRPr="005534D6" w:rsidRDefault="002C22DF" w:rsidP="007759FB">
            <w:r w:rsidRPr="005534D6">
              <w:t>GF</w:t>
            </w:r>
          </w:p>
        </w:tc>
        <w:tc>
          <w:tcPr>
            <w:tcW w:w="1465" w:type="dxa"/>
          </w:tcPr>
          <w:p w:rsidR="00B01100" w:rsidRPr="005534D6" w:rsidRDefault="00B01100" w:rsidP="007759FB"/>
        </w:tc>
      </w:tr>
      <w:tr w:rsidR="00B01100" w:rsidRPr="005534D6" w:rsidTr="002C22DF">
        <w:tc>
          <w:tcPr>
            <w:tcW w:w="1464" w:type="dxa"/>
          </w:tcPr>
          <w:p w:rsidR="00B01100" w:rsidRPr="005534D6" w:rsidRDefault="00B01100" w:rsidP="007759FB">
            <w:r w:rsidRPr="005534D6">
              <w:t>9:30</w:t>
            </w:r>
          </w:p>
        </w:tc>
        <w:tc>
          <w:tcPr>
            <w:tcW w:w="1469" w:type="dxa"/>
            <w:shd w:val="clear" w:color="auto" w:fill="B2B2B2"/>
          </w:tcPr>
          <w:p w:rsidR="00B01100" w:rsidRPr="005534D6" w:rsidRDefault="000E37E9" w:rsidP="007759FB">
            <w:r w:rsidRPr="005534D6">
              <w:t>GPK</w:t>
            </w:r>
          </w:p>
        </w:tc>
        <w:tc>
          <w:tcPr>
            <w:tcW w:w="1469" w:type="dxa"/>
          </w:tcPr>
          <w:p w:rsidR="00B01100" w:rsidRPr="005534D6" w:rsidRDefault="00B01100" w:rsidP="007759FB"/>
        </w:tc>
        <w:tc>
          <w:tcPr>
            <w:tcW w:w="1517" w:type="dxa"/>
          </w:tcPr>
          <w:p w:rsidR="00B01100" w:rsidRPr="005534D6" w:rsidRDefault="00B01100" w:rsidP="007759FB">
            <w:pPr>
              <w:ind w:left="720"/>
            </w:pPr>
          </w:p>
        </w:tc>
        <w:tc>
          <w:tcPr>
            <w:tcW w:w="1472" w:type="dxa"/>
            <w:shd w:val="clear" w:color="auto" w:fill="auto"/>
          </w:tcPr>
          <w:p w:rsidR="00B01100" w:rsidRPr="005534D6" w:rsidRDefault="00B01100" w:rsidP="002C22DF"/>
        </w:tc>
        <w:tc>
          <w:tcPr>
            <w:tcW w:w="1465" w:type="dxa"/>
            <w:shd w:val="clear" w:color="auto" w:fill="auto"/>
          </w:tcPr>
          <w:p w:rsidR="00B01100" w:rsidRPr="005534D6" w:rsidRDefault="00B01100" w:rsidP="007759FB">
            <w:pPr>
              <w:ind w:left="720"/>
            </w:pPr>
          </w:p>
        </w:tc>
      </w:tr>
      <w:tr w:rsidR="00B01100" w:rsidRPr="005534D6" w:rsidTr="001C6BE8">
        <w:tc>
          <w:tcPr>
            <w:tcW w:w="1464" w:type="dxa"/>
          </w:tcPr>
          <w:p w:rsidR="00B01100" w:rsidRPr="005534D6" w:rsidRDefault="00B01100" w:rsidP="007759FB">
            <w:r w:rsidRPr="005534D6">
              <w:t>10:15</w:t>
            </w:r>
          </w:p>
        </w:tc>
        <w:tc>
          <w:tcPr>
            <w:tcW w:w="1469" w:type="dxa"/>
          </w:tcPr>
          <w:p w:rsidR="00B01100" w:rsidRPr="005534D6" w:rsidRDefault="00B01100" w:rsidP="007759FB"/>
        </w:tc>
        <w:tc>
          <w:tcPr>
            <w:tcW w:w="1469" w:type="dxa"/>
          </w:tcPr>
          <w:p w:rsidR="00B01100" w:rsidRPr="005534D6" w:rsidRDefault="00B01100" w:rsidP="007759FB"/>
        </w:tc>
        <w:tc>
          <w:tcPr>
            <w:tcW w:w="1517" w:type="dxa"/>
          </w:tcPr>
          <w:p w:rsidR="00B01100" w:rsidRPr="005534D6" w:rsidRDefault="00B01100" w:rsidP="007759FB">
            <w:pPr>
              <w:ind w:left="720"/>
            </w:pPr>
          </w:p>
        </w:tc>
        <w:tc>
          <w:tcPr>
            <w:tcW w:w="1472" w:type="dxa"/>
            <w:shd w:val="clear" w:color="auto" w:fill="auto"/>
          </w:tcPr>
          <w:p w:rsidR="00B01100" w:rsidRPr="005534D6" w:rsidRDefault="00B01100" w:rsidP="007759FB">
            <w:pPr>
              <w:ind w:left="720"/>
            </w:pPr>
          </w:p>
        </w:tc>
        <w:tc>
          <w:tcPr>
            <w:tcW w:w="1465" w:type="dxa"/>
            <w:shd w:val="clear" w:color="auto" w:fill="auto"/>
          </w:tcPr>
          <w:p w:rsidR="00B01100" w:rsidRPr="005534D6" w:rsidRDefault="00B01100" w:rsidP="007759FB">
            <w:pPr>
              <w:ind w:left="720"/>
            </w:pPr>
          </w:p>
        </w:tc>
      </w:tr>
      <w:tr w:rsidR="00B01100" w:rsidRPr="005534D6" w:rsidTr="001C6BE8">
        <w:tc>
          <w:tcPr>
            <w:tcW w:w="1464" w:type="dxa"/>
          </w:tcPr>
          <w:p w:rsidR="00B01100" w:rsidRPr="005534D6" w:rsidRDefault="00B01100" w:rsidP="007759FB">
            <w:r w:rsidRPr="005534D6">
              <w:t>11:45</w:t>
            </w:r>
          </w:p>
        </w:tc>
        <w:tc>
          <w:tcPr>
            <w:tcW w:w="1469" w:type="dxa"/>
          </w:tcPr>
          <w:p w:rsidR="00B01100" w:rsidRPr="005534D6" w:rsidRDefault="002C22DF" w:rsidP="007759FB">
            <w:r w:rsidRPr="005534D6">
              <w:t>GK</w:t>
            </w:r>
          </w:p>
        </w:tc>
        <w:tc>
          <w:tcPr>
            <w:tcW w:w="1469" w:type="dxa"/>
          </w:tcPr>
          <w:p w:rsidR="00B01100" w:rsidRPr="005534D6" w:rsidRDefault="00B01100" w:rsidP="007759FB"/>
        </w:tc>
        <w:tc>
          <w:tcPr>
            <w:tcW w:w="1517" w:type="dxa"/>
          </w:tcPr>
          <w:p w:rsidR="00B01100" w:rsidRPr="005534D6" w:rsidRDefault="00B01100" w:rsidP="007759FB">
            <w:pPr>
              <w:ind w:left="720"/>
            </w:pPr>
          </w:p>
        </w:tc>
        <w:tc>
          <w:tcPr>
            <w:tcW w:w="1472" w:type="dxa"/>
            <w:shd w:val="clear" w:color="auto" w:fill="auto"/>
          </w:tcPr>
          <w:p w:rsidR="00B01100" w:rsidRPr="005534D6" w:rsidRDefault="00B01100" w:rsidP="007759FB">
            <w:pPr>
              <w:ind w:left="720"/>
            </w:pPr>
          </w:p>
        </w:tc>
        <w:tc>
          <w:tcPr>
            <w:tcW w:w="1465" w:type="dxa"/>
            <w:shd w:val="clear" w:color="auto" w:fill="auto"/>
          </w:tcPr>
          <w:p w:rsidR="00B01100" w:rsidRPr="005534D6" w:rsidRDefault="00B01100" w:rsidP="007759FB">
            <w:pPr>
              <w:ind w:left="720"/>
            </w:pPr>
          </w:p>
        </w:tc>
      </w:tr>
      <w:tr w:rsidR="00B01100" w:rsidTr="002C22DF">
        <w:tc>
          <w:tcPr>
            <w:tcW w:w="1464" w:type="dxa"/>
          </w:tcPr>
          <w:p w:rsidR="00B01100" w:rsidRPr="005534D6" w:rsidRDefault="00B01100" w:rsidP="007759FB">
            <w:r w:rsidRPr="005534D6">
              <w:t>12:30</w:t>
            </w:r>
          </w:p>
        </w:tc>
        <w:tc>
          <w:tcPr>
            <w:tcW w:w="1469" w:type="dxa"/>
            <w:shd w:val="clear" w:color="auto" w:fill="B2B2B2"/>
          </w:tcPr>
          <w:p w:rsidR="00B01100" w:rsidRPr="005534D6" w:rsidRDefault="00DC15B2" w:rsidP="007759FB">
            <w:r w:rsidRPr="005534D6">
              <w:t>GF</w:t>
            </w:r>
          </w:p>
        </w:tc>
        <w:tc>
          <w:tcPr>
            <w:tcW w:w="1469" w:type="dxa"/>
          </w:tcPr>
          <w:p w:rsidR="00B01100" w:rsidRPr="005534D6" w:rsidRDefault="00B01100" w:rsidP="007759FB"/>
        </w:tc>
        <w:tc>
          <w:tcPr>
            <w:tcW w:w="1517" w:type="dxa"/>
            <w:shd w:val="clear" w:color="auto" w:fill="B2B2B2"/>
          </w:tcPr>
          <w:p w:rsidR="00B01100" w:rsidRDefault="001C6BE8" w:rsidP="001C6BE8">
            <w:pPr>
              <w:rPr>
                <w:lang w:val="es-CO"/>
              </w:rPr>
            </w:pPr>
            <w:r>
              <w:rPr>
                <w:lang w:val="es-CO"/>
              </w:rPr>
              <w:t>GK</w:t>
            </w:r>
          </w:p>
        </w:tc>
        <w:tc>
          <w:tcPr>
            <w:tcW w:w="1472" w:type="dxa"/>
            <w:shd w:val="clear" w:color="auto" w:fill="auto"/>
          </w:tcPr>
          <w:p w:rsidR="00B01100" w:rsidRDefault="00B01100" w:rsidP="007759FB">
            <w:pPr>
              <w:ind w:left="720"/>
              <w:rPr>
                <w:lang w:val="es-CO"/>
              </w:rPr>
            </w:pPr>
          </w:p>
        </w:tc>
        <w:tc>
          <w:tcPr>
            <w:tcW w:w="1465" w:type="dxa"/>
            <w:shd w:val="clear" w:color="auto" w:fill="auto"/>
          </w:tcPr>
          <w:p w:rsidR="00B01100" w:rsidRDefault="00B01100" w:rsidP="007759FB">
            <w:pPr>
              <w:ind w:left="720"/>
              <w:rPr>
                <w:lang w:val="es-CO"/>
              </w:rPr>
            </w:pPr>
          </w:p>
        </w:tc>
      </w:tr>
      <w:tr w:rsidR="002C22DF" w:rsidTr="00DF0137">
        <w:tc>
          <w:tcPr>
            <w:tcW w:w="1464" w:type="dxa"/>
            <w:shd w:val="clear" w:color="auto" w:fill="B2B2B2"/>
          </w:tcPr>
          <w:p w:rsidR="002C22DF" w:rsidRDefault="002C22DF" w:rsidP="007759FB">
            <w:pPr>
              <w:rPr>
                <w:lang w:val="es-CO"/>
              </w:rPr>
            </w:pPr>
          </w:p>
        </w:tc>
        <w:tc>
          <w:tcPr>
            <w:tcW w:w="7392" w:type="dxa"/>
            <w:gridSpan w:val="5"/>
            <w:shd w:val="clear" w:color="auto" w:fill="FFFFFF" w:themeFill="background1"/>
          </w:tcPr>
          <w:p w:rsidR="002C22DF" w:rsidRDefault="002C22DF" w:rsidP="007759FB">
            <w:pPr>
              <w:ind w:left="720"/>
              <w:rPr>
                <w:lang w:val="es-CO"/>
              </w:rPr>
            </w:pPr>
            <w:r>
              <w:rPr>
                <w:lang w:val="es-CO"/>
              </w:rPr>
              <w:t>ENSAYOS DE DANZA</w:t>
            </w:r>
          </w:p>
        </w:tc>
      </w:tr>
      <w:tr w:rsidR="002C22DF" w:rsidTr="002C22DF">
        <w:tc>
          <w:tcPr>
            <w:tcW w:w="1464" w:type="dxa"/>
            <w:shd w:val="clear" w:color="auto" w:fill="FFFFFF" w:themeFill="background1"/>
          </w:tcPr>
          <w:p w:rsidR="002C22DF" w:rsidRDefault="002C22DF" w:rsidP="007759FB">
            <w:pPr>
              <w:rPr>
                <w:lang w:val="es-CO"/>
              </w:rPr>
            </w:pPr>
          </w:p>
        </w:tc>
        <w:tc>
          <w:tcPr>
            <w:tcW w:w="7392" w:type="dxa"/>
            <w:gridSpan w:val="5"/>
            <w:shd w:val="clear" w:color="auto" w:fill="FFFFFF" w:themeFill="background1"/>
          </w:tcPr>
          <w:p w:rsidR="002C22DF" w:rsidRDefault="002C22DF" w:rsidP="007759FB">
            <w:pPr>
              <w:ind w:left="720"/>
              <w:rPr>
                <w:lang w:val="es-CO"/>
              </w:rPr>
            </w:pPr>
            <w:r>
              <w:rPr>
                <w:lang w:val="es-CO"/>
              </w:rPr>
              <w:t>ENSAYOS DE MÚSICA</w:t>
            </w:r>
          </w:p>
        </w:tc>
      </w:tr>
    </w:tbl>
    <w:p w:rsidR="003C5093" w:rsidRDefault="003C5093" w:rsidP="00B01100">
      <w:pPr>
        <w:pStyle w:val="Heading2"/>
        <w:numPr>
          <w:ilvl w:val="0"/>
          <w:numId w:val="0"/>
        </w:numPr>
        <w:spacing w:before="480" w:after="0" w:line="240" w:lineRule="auto"/>
        <w:ind w:left="709"/>
        <w:rPr>
          <w:color w:val="4F6228" w:themeColor="accent3" w:themeShade="80"/>
          <w:sz w:val="24"/>
        </w:rPr>
      </w:pPr>
    </w:p>
    <w:p w:rsidR="005534D6" w:rsidRDefault="005534D6" w:rsidP="005534D6"/>
    <w:p w:rsidR="005534D6" w:rsidRDefault="005534D6" w:rsidP="005534D6"/>
    <w:p w:rsidR="005534D6" w:rsidRDefault="005534D6" w:rsidP="005534D6"/>
    <w:p w:rsidR="005534D6" w:rsidRDefault="005534D6" w:rsidP="005534D6"/>
    <w:p w:rsidR="005534D6" w:rsidRPr="005534D6" w:rsidRDefault="005534D6" w:rsidP="005534D6"/>
    <w:p w:rsidR="00B01100" w:rsidRPr="00834C93" w:rsidRDefault="00645B23" w:rsidP="00432802">
      <w:pPr>
        <w:pStyle w:val="Heading2"/>
        <w:numPr>
          <w:ilvl w:val="0"/>
          <w:numId w:val="0"/>
        </w:numPr>
        <w:spacing w:before="480" w:after="0" w:line="240" w:lineRule="auto"/>
        <w:ind w:left="284"/>
        <w:rPr>
          <w:color w:val="4F6228" w:themeColor="accent3" w:themeShade="80"/>
          <w:sz w:val="28"/>
          <w:szCs w:val="28"/>
          <w:lang w:val="es-CO"/>
        </w:rPr>
      </w:pPr>
      <w:r w:rsidRPr="00432802">
        <w:rPr>
          <w:color w:val="4F6228" w:themeColor="accent3" w:themeShade="80"/>
          <w:sz w:val="24"/>
          <w:lang w:val="es-CO"/>
        </w:rPr>
        <w:lastRenderedPageBreak/>
        <w:t>S</w:t>
      </w:r>
      <w:r w:rsidR="00B01100" w:rsidRPr="00432802">
        <w:rPr>
          <w:color w:val="4F6228" w:themeColor="accent3" w:themeShade="80"/>
          <w:sz w:val="24"/>
          <w:lang w:val="es-CO"/>
        </w:rPr>
        <w:t>emana 34</w:t>
      </w:r>
      <w:r w:rsidR="00C25BC8" w:rsidRPr="00432802">
        <w:rPr>
          <w:color w:val="4F6228" w:themeColor="accent3" w:themeShade="80"/>
          <w:sz w:val="24"/>
          <w:lang w:val="es-CO"/>
        </w:rPr>
        <w:t xml:space="preserve">. </w:t>
      </w:r>
      <w:r w:rsidR="00C25BC8" w:rsidRPr="00160746">
        <w:rPr>
          <w:color w:val="4F6228" w:themeColor="accent3" w:themeShade="80"/>
          <w:sz w:val="24"/>
          <w:lang w:val="es-CO"/>
        </w:rPr>
        <w:t>ENSAYOS DE DANZA</w:t>
      </w:r>
      <w:r w:rsidR="00642E9A" w:rsidRPr="00834C93">
        <w:rPr>
          <w:color w:val="4F6228" w:themeColor="accent3" w:themeShade="80"/>
          <w:sz w:val="28"/>
          <w:szCs w:val="28"/>
          <w:lang w:val="es-CO"/>
        </w:rPr>
        <w:t xml:space="preserve"> </w:t>
      </w:r>
      <w:r w:rsidR="00432802">
        <w:rPr>
          <w:color w:val="4F6228" w:themeColor="accent3" w:themeShade="80"/>
          <w:szCs w:val="20"/>
          <w:lang w:val="es-CO"/>
        </w:rPr>
        <w:t>(jueves es horario de lunes,</w:t>
      </w:r>
      <w:r w:rsidR="00834C93" w:rsidRPr="00834C93">
        <w:rPr>
          <w:color w:val="4F6228" w:themeColor="accent3" w:themeShade="80"/>
          <w:szCs w:val="20"/>
          <w:lang w:val="es-CO"/>
        </w:rPr>
        <w:t xml:space="preserve"> en esta semana se reemplazarán las clases del jueves que se “pierde”</w:t>
      </w:r>
      <w:r w:rsidR="00834C93">
        <w:rPr>
          <w:color w:val="4F6228" w:themeColor="accent3" w:themeShade="80"/>
          <w:szCs w:val="20"/>
          <w:lang w:val="es-CO"/>
        </w:rPr>
        <w:t>)</w:t>
      </w:r>
      <w:r w:rsidR="00834C93" w:rsidRPr="00834C93">
        <w:rPr>
          <w:color w:val="4F6228" w:themeColor="accent3" w:themeShade="80"/>
          <w:szCs w:val="20"/>
          <w:lang w:val="es-CO"/>
        </w:rPr>
        <w:t>.</w:t>
      </w:r>
      <w:r w:rsidR="00432802">
        <w:rPr>
          <w:color w:val="4F6228" w:themeColor="accent3" w:themeShade="80"/>
          <w:szCs w:val="20"/>
          <w:lang w:val="es-CO"/>
        </w:rPr>
        <w:t xml:space="preserve"> </w:t>
      </w:r>
      <w:r w:rsidR="00432802">
        <w:rPr>
          <w:color w:val="4F6228" w:themeColor="accent3" w:themeShade="80"/>
          <w:szCs w:val="20"/>
          <w:lang w:val="es-CO"/>
        </w:rPr>
        <w:t xml:space="preserve">Lugar del ensayo: Salón de </w:t>
      </w:r>
      <w:r w:rsidR="00432802">
        <w:rPr>
          <w:color w:val="4F6228" w:themeColor="accent3" w:themeShade="80"/>
          <w:szCs w:val="20"/>
          <w:lang w:val="es-CO"/>
        </w:rPr>
        <w:t>danza</w:t>
      </w:r>
    </w:p>
    <w:tbl>
      <w:tblPr>
        <w:tblStyle w:val="TableGrid"/>
        <w:tblW w:w="0" w:type="auto"/>
        <w:tblLook w:val="04A0" w:firstRow="1" w:lastRow="0" w:firstColumn="1" w:lastColumn="0" w:noHBand="0" w:noVBand="1"/>
      </w:tblPr>
      <w:tblGrid>
        <w:gridCol w:w="1464"/>
        <w:gridCol w:w="1469"/>
        <w:gridCol w:w="1469"/>
        <w:gridCol w:w="1517"/>
        <w:gridCol w:w="1472"/>
        <w:gridCol w:w="1465"/>
      </w:tblGrid>
      <w:tr w:rsidR="00B01100" w:rsidRPr="00C25BC8" w:rsidTr="000D0C5C">
        <w:tc>
          <w:tcPr>
            <w:tcW w:w="1464" w:type="dxa"/>
            <w:shd w:val="clear" w:color="auto" w:fill="F2F2F2" w:themeFill="background1" w:themeFillShade="F2"/>
          </w:tcPr>
          <w:p w:rsidR="00B01100" w:rsidRPr="00C25BC8" w:rsidRDefault="00B01100" w:rsidP="007759FB">
            <w:pPr>
              <w:rPr>
                <w:b/>
              </w:rPr>
            </w:pPr>
            <w:r w:rsidRPr="00C25BC8">
              <w:rPr>
                <w:b/>
              </w:rPr>
              <w:t>TIME</w:t>
            </w:r>
          </w:p>
        </w:tc>
        <w:tc>
          <w:tcPr>
            <w:tcW w:w="1469" w:type="dxa"/>
            <w:shd w:val="clear" w:color="auto" w:fill="F2F2F2" w:themeFill="background1" w:themeFillShade="F2"/>
          </w:tcPr>
          <w:p w:rsidR="00B01100" w:rsidRPr="00C25BC8" w:rsidRDefault="00B01100" w:rsidP="007759FB">
            <w:pPr>
              <w:rPr>
                <w:b/>
              </w:rPr>
            </w:pPr>
            <w:r w:rsidRPr="00C25BC8">
              <w:rPr>
                <w:b/>
              </w:rPr>
              <w:t>MONDAY</w:t>
            </w:r>
          </w:p>
        </w:tc>
        <w:tc>
          <w:tcPr>
            <w:tcW w:w="1469" w:type="dxa"/>
            <w:shd w:val="clear" w:color="auto" w:fill="F2F2F2" w:themeFill="background1" w:themeFillShade="F2"/>
          </w:tcPr>
          <w:p w:rsidR="00B01100" w:rsidRPr="00C25BC8" w:rsidRDefault="00B01100" w:rsidP="007759FB">
            <w:pPr>
              <w:rPr>
                <w:b/>
              </w:rPr>
            </w:pPr>
            <w:r w:rsidRPr="00C25BC8">
              <w:rPr>
                <w:b/>
              </w:rPr>
              <w:t>TUESDAY</w:t>
            </w:r>
          </w:p>
        </w:tc>
        <w:tc>
          <w:tcPr>
            <w:tcW w:w="1517" w:type="dxa"/>
            <w:shd w:val="clear" w:color="auto" w:fill="F2F2F2" w:themeFill="background1" w:themeFillShade="F2"/>
          </w:tcPr>
          <w:p w:rsidR="00B01100" w:rsidRPr="00C25BC8" w:rsidRDefault="00B01100" w:rsidP="007759FB">
            <w:pPr>
              <w:rPr>
                <w:b/>
              </w:rPr>
            </w:pPr>
            <w:r w:rsidRPr="00C25BC8">
              <w:rPr>
                <w:b/>
              </w:rPr>
              <w:t>WEDNESDAY</w:t>
            </w:r>
          </w:p>
        </w:tc>
        <w:tc>
          <w:tcPr>
            <w:tcW w:w="1472" w:type="dxa"/>
            <w:shd w:val="clear" w:color="auto" w:fill="F2F2F2" w:themeFill="background1" w:themeFillShade="F2"/>
          </w:tcPr>
          <w:p w:rsidR="00B01100" w:rsidRPr="00C25BC8" w:rsidRDefault="00B01100" w:rsidP="007759FB">
            <w:pPr>
              <w:rPr>
                <w:b/>
              </w:rPr>
            </w:pPr>
            <w:r w:rsidRPr="00C25BC8">
              <w:rPr>
                <w:b/>
              </w:rPr>
              <w:t>THURSDAY</w:t>
            </w:r>
          </w:p>
        </w:tc>
        <w:tc>
          <w:tcPr>
            <w:tcW w:w="1465" w:type="dxa"/>
            <w:shd w:val="clear" w:color="auto" w:fill="F2F2F2" w:themeFill="background1" w:themeFillShade="F2"/>
          </w:tcPr>
          <w:p w:rsidR="00B01100" w:rsidRPr="00C25BC8" w:rsidRDefault="00B01100" w:rsidP="007759FB">
            <w:pPr>
              <w:rPr>
                <w:b/>
              </w:rPr>
            </w:pPr>
            <w:r w:rsidRPr="00C25BC8">
              <w:rPr>
                <w:b/>
              </w:rPr>
              <w:t>FRIDAY</w:t>
            </w:r>
          </w:p>
        </w:tc>
      </w:tr>
      <w:tr w:rsidR="00B01100" w:rsidRPr="00C25BC8" w:rsidTr="00596A6A">
        <w:tc>
          <w:tcPr>
            <w:tcW w:w="1464" w:type="dxa"/>
          </w:tcPr>
          <w:p w:rsidR="00B01100" w:rsidRPr="00C25BC8" w:rsidRDefault="00B01100" w:rsidP="007759FB">
            <w:r w:rsidRPr="00C25BC8">
              <w:t>7:30</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596A6A" w:rsidP="007759FB">
            <w:r>
              <w:t>BF</w:t>
            </w:r>
          </w:p>
        </w:tc>
        <w:tc>
          <w:tcPr>
            <w:tcW w:w="1517" w:type="dxa"/>
            <w:shd w:val="clear" w:color="auto" w:fill="D9D9D9" w:themeFill="background1" w:themeFillShade="D9"/>
          </w:tcPr>
          <w:p w:rsidR="00B01100" w:rsidRPr="00C25BC8" w:rsidRDefault="00834C93" w:rsidP="007759FB">
            <w:r>
              <w:t>RK</w:t>
            </w:r>
          </w:p>
        </w:tc>
        <w:tc>
          <w:tcPr>
            <w:tcW w:w="1472" w:type="dxa"/>
            <w:shd w:val="clear" w:color="auto" w:fill="D9D9D9" w:themeFill="background1" w:themeFillShade="D9"/>
          </w:tcPr>
          <w:p w:rsidR="00B01100" w:rsidRPr="00C25BC8" w:rsidRDefault="000D0C5C" w:rsidP="007759FB">
            <w:r>
              <w:t>RPK</w:t>
            </w:r>
          </w:p>
        </w:tc>
        <w:tc>
          <w:tcPr>
            <w:tcW w:w="1465" w:type="dxa"/>
            <w:shd w:val="clear" w:color="auto" w:fill="D9D9D9" w:themeFill="background1" w:themeFillShade="D9"/>
          </w:tcPr>
          <w:p w:rsidR="00B01100" w:rsidRPr="00C25BC8" w:rsidRDefault="000D0C5C" w:rsidP="007759FB">
            <w:r>
              <w:t>BPK</w:t>
            </w:r>
          </w:p>
        </w:tc>
      </w:tr>
      <w:tr w:rsidR="00B01100" w:rsidRPr="00C25BC8" w:rsidTr="00596A6A">
        <w:tc>
          <w:tcPr>
            <w:tcW w:w="1464" w:type="dxa"/>
          </w:tcPr>
          <w:p w:rsidR="00B01100" w:rsidRPr="00C25BC8" w:rsidRDefault="00B01100" w:rsidP="007759FB">
            <w:r w:rsidRPr="00C25BC8">
              <w:t>8:15</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B01100" w:rsidP="007759FB"/>
        </w:tc>
        <w:tc>
          <w:tcPr>
            <w:tcW w:w="1517" w:type="dxa"/>
          </w:tcPr>
          <w:p w:rsidR="00B01100" w:rsidRPr="00C25BC8" w:rsidRDefault="00B01100" w:rsidP="007759FB"/>
        </w:tc>
        <w:tc>
          <w:tcPr>
            <w:tcW w:w="1472" w:type="dxa"/>
            <w:shd w:val="clear" w:color="auto" w:fill="D9D9D9" w:themeFill="background1" w:themeFillShade="D9"/>
          </w:tcPr>
          <w:p w:rsidR="00B01100" w:rsidRPr="00C25BC8" w:rsidRDefault="00834C93" w:rsidP="007759FB">
            <w:r>
              <w:t>BK</w:t>
            </w:r>
          </w:p>
        </w:tc>
        <w:tc>
          <w:tcPr>
            <w:tcW w:w="1465" w:type="dxa"/>
            <w:shd w:val="clear" w:color="auto" w:fill="D9D9D9" w:themeFill="background1" w:themeFillShade="D9"/>
          </w:tcPr>
          <w:p w:rsidR="00B01100" w:rsidRPr="00C25BC8" w:rsidRDefault="00834C93" w:rsidP="007759FB">
            <w:r>
              <w:t>BF</w:t>
            </w:r>
          </w:p>
        </w:tc>
      </w:tr>
      <w:tr w:rsidR="00B01100" w:rsidRPr="00C25BC8" w:rsidTr="00596A6A">
        <w:tc>
          <w:tcPr>
            <w:tcW w:w="1464" w:type="dxa"/>
          </w:tcPr>
          <w:p w:rsidR="00B01100" w:rsidRPr="00C25BC8" w:rsidRDefault="00B01100" w:rsidP="007759FB">
            <w:r w:rsidRPr="00C25BC8">
              <w:t>9:30</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B01100" w:rsidP="007759FB"/>
        </w:tc>
        <w:tc>
          <w:tcPr>
            <w:tcW w:w="1517" w:type="dxa"/>
          </w:tcPr>
          <w:p w:rsidR="00B01100" w:rsidRPr="00C25BC8" w:rsidRDefault="00B01100" w:rsidP="007759FB">
            <w:pPr>
              <w:ind w:left="720"/>
            </w:pPr>
          </w:p>
        </w:tc>
        <w:tc>
          <w:tcPr>
            <w:tcW w:w="1472" w:type="dxa"/>
            <w:shd w:val="clear" w:color="auto" w:fill="D9D9D9" w:themeFill="background1" w:themeFillShade="D9"/>
          </w:tcPr>
          <w:p w:rsidR="00B01100" w:rsidRPr="00C25BC8" w:rsidRDefault="000D0C5C" w:rsidP="000D0C5C">
            <w:r>
              <w:t>GPK</w:t>
            </w:r>
          </w:p>
        </w:tc>
        <w:tc>
          <w:tcPr>
            <w:tcW w:w="1465" w:type="dxa"/>
            <w:shd w:val="clear" w:color="auto" w:fill="auto"/>
          </w:tcPr>
          <w:p w:rsidR="00B01100" w:rsidRPr="00C25BC8" w:rsidRDefault="00B01100" w:rsidP="007759FB">
            <w:pPr>
              <w:ind w:left="720"/>
            </w:pPr>
          </w:p>
        </w:tc>
      </w:tr>
      <w:tr w:rsidR="00B01100" w:rsidRPr="00C25BC8" w:rsidTr="000D0C5C">
        <w:tc>
          <w:tcPr>
            <w:tcW w:w="1464" w:type="dxa"/>
          </w:tcPr>
          <w:p w:rsidR="00B01100" w:rsidRPr="00C25BC8" w:rsidRDefault="00B01100" w:rsidP="007759FB">
            <w:r w:rsidRPr="00C25BC8">
              <w:t>10:15</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B01100" w:rsidP="007759FB"/>
        </w:tc>
        <w:tc>
          <w:tcPr>
            <w:tcW w:w="1517" w:type="dxa"/>
          </w:tcPr>
          <w:p w:rsidR="00B01100" w:rsidRPr="00C25BC8" w:rsidRDefault="00B01100" w:rsidP="007759FB">
            <w:pPr>
              <w:ind w:left="720"/>
            </w:pPr>
          </w:p>
        </w:tc>
        <w:tc>
          <w:tcPr>
            <w:tcW w:w="1472" w:type="dxa"/>
            <w:shd w:val="clear" w:color="auto" w:fill="auto"/>
          </w:tcPr>
          <w:p w:rsidR="00B01100" w:rsidRPr="00C25BC8" w:rsidRDefault="00B01100" w:rsidP="007759FB">
            <w:pPr>
              <w:ind w:left="720"/>
            </w:pPr>
          </w:p>
        </w:tc>
        <w:tc>
          <w:tcPr>
            <w:tcW w:w="1465" w:type="dxa"/>
            <w:shd w:val="clear" w:color="auto" w:fill="auto"/>
          </w:tcPr>
          <w:p w:rsidR="00B01100" w:rsidRPr="00C25BC8" w:rsidRDefault="00B01100" w:rsidP="007759FB">
            <w:pPr>
              <w:ind w:left="720"/>
            </w:pPr>
          </w:p>
        </w:tc>
      </w:tr>
      <w:tr w:rsidR="00B01100" w:rsidRPr="00C25BC8" w:rsidTr="000D0C5C">
        <w:tc>
          <w:tcPr>
            <w:tcW w:w="1464" w:type="dxa"/>
          </w:tcPr>
          <w:p w:rsidR="00B01100" w:rsidRPr="00C25BC8" w:rsidRDefault="00B01100" w:rsidP="007759FB">
            <w:r w:rsidRPr="00C25BC8">
              <w:t>11:45</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8C3DF8" w:rsidP="007759FB">
            <w:r>
              <w:t>RPK</w:t>
            </w:r>
          </w:p>
        </w:tc>
        <w:tc>
          <w:tcPr>
            <w:tcW w:w="1517" w:type="dxa"/>
          </w:tcPr>
          <w:p w:rsidR="00B01100" w:rsidRPr="00C25BC8" w:rsidRDefault="00B01100" w:rsidP="007759FB">
            <w:pPr>
              <w:ind w:left="720"/>
            </w:pPr>
          </w:p>
        </w:tc>
        <w:tc>
          <w:tcPr>
            <w:tcW w:w="1472" w:type="dxa"/>
            <w:shd w:val="clear" w:color="auto" w:fill="auto"/>
          </w:tcPr>
          <w:p w:rsidR="00B01100" w:rsidRPr="00C25BC8" w:rsidRDefault="00B01100" w:rsidP="007759FB">
            <w:pPr>
              <w:ind w:left="720"/>
            </w:pPr>
          </w:p>
        </w:tc>
        <w:tc>
          <w:tcPr>
            <w:tcW w:w="1465" w:type="dxa"/>
            <w:shd w:val="clear" w:color="auto" w:fill="auto"/>
          </w:tcPr>
          <w:p w:rsidR="00B01100" w:rsidRPr="00C25BC8" w:rsidRDefault="00B01100" w:rsidP="007759FB">
            <w:pPr>
              <w:ind w:left="720"/>
            </w:pPr>
          </w:p>
        </w:tc>
      </w:tr>
      <w:tr w:rsidR="00B01100" w:rsidRPr="00C25BC8" w:rsidTr="00596A6A">
        <w:tc>
          <w:tcPr>
            <w:tcW w:w="1464" w:type="dxa"/>
          </w:tcPr>
          <w:p w:rsidR="00B01100" w:rsidRPr="00C25BC8" w:rsidRDefault="00B01100" w:rsidP="007759FB">
            <w:r w:rsidRPr="00C25BC8">
              <w:t>12:30</w:t>
            </w:r>
          </w:p>
        </w:tc>
        <w:tc>
          <w:tcPr>
            <w:tcW w:w="1469" w:type="dxa"/>
            <w:shd w:val="clear" w:color="auto" w:fill="404040" w:themeFill="text1" w:themeFillTint="BF"/>
          </w:tcPr>
          <w:p w:rsidR="00B01100" w:rsidRPr="00C25BC8" w:rsidRDefault="00B01100" w:rsidP="007759FB"/>
        </w:tc>
        <w:tc>
          <w:tcPr>
            <w:tcW w:w="1469" w:type="dxa"/>
          </w:tcPr>
          <w:p w:rsidR="00B01100" w:rsidRPr="00C25BC8" w:rsidRDefault="00B01100" w:rsidP="007759FB"/>
        </w:tc>
        <w:tc>
          <w:tcPr>
            <w:tcW w:w="1517" w:type="dxa"/>
          </w:tcPr>
          <w:p w:rsidR="00B01100" w:rsidRPr="00C25BC8" w:rsidRDefault="00B01100" w:rsidP="00834C93"/>
        </w:tc>
        <w:tc>
          <w:tcPr>
            <w:tcW w:w="1472" w:type="dxa"/>
            <w:shd w:val="clear" w:color="auto" w:fill="FFFFFF" w:themeFill="background1"/>
          </w:tcPr>
          <w:p w:rsidR="00B01100" w:rsidRPr="00C25BC8" w:rsidRDefault="00B01100" w:rsidP="007759FB">
            <w:pPr>
              <w:ind w:left="720"/>
            </w:pPr>
          </w:p>
        </w:tc>
        <w:tc>
          <w:tcPr>
            <w:tcW w:w="1465" w:type="dxa"/>
            <w:shd w:val="clear" w:color="auto" w:fill="auto"/>
          </w:tcPr>
          <w:p w:rsidR="00B01100" w:rsidRPr="00C25BC8" w:rsidRDefault="00B01100" w:rsidP="007759FB">
            <w:pPr>
              <w:ind w:left="720"/>
            </w:pPr>
          </w:p>
        </w:tc>
      </w:tr>
      <w:tr w:rsidR="00596A6A" w:rsidRPr="00C25BC8" w:rsidTr="00596A6A">
        <w:tc>
          <w:tcPr>
            <w:tcW w:w="1464" w:type="dxa"/>
            <w:shd w:val="clear" w:color="auto" w:fill="D9D9D9" w:themeFill="background1" w:themeFillShade="D9"/>
          </w:tcPr>
          <w:p w:rsidR="00596A6A" w:rsidRPr="00C25BC8" w:rsidRDefault="00596A6A" w:rsidP="007759FB"/>
        </w:tc>
        <w:tc>
          <w:tcPr>
            <w:tcW w:w="7392" w:type="dxa"/>
            <w:gridSpan w:val="5"/>
            <w:shd w:val="clear" w:color="auto" w:fill="FFFFFF" w:themeFill="background1"/>
          </w:tcPr>
          <w:p w:rsidR="00596A6A" w:rsidRPr="00C25BC8" w:rsidRDefault="00596A6A" w:rsidP="007759FB">
            <w:pPr>
              <w:ind w:left="720"/>
            </w:pPr>
            <w:r>
              <w:t>ENSAYOS DE DANZA</w:t>
            </w:r>
          </w:p>
        </w:tc>
      </w:tr>
      <w:tr w:rsidR="00596A6A" w:rsidRPr="00C25BC8" w:rsidTr="00596A6A">
        <w:tc>
          <w:tcPr>
            <w:tcW w:w="1464" w:type="dxa"/>
            <w:shd w:val="clear" w:color="auto" w:fill="FFFFFF" w:themeFill="background1"/>
          </w:tcPr>
          <w:p w:rsidR="00596A6A" w:rsidRPr="00C25BC8" w:rsidRDefault="00596A6A" w:rsidP="007759FB"/>
        </w:tc>
        <w:tc>
          <w:tcPr>
            <w:tcW w:w="7392" w:type="dxa"/>
            <w:gridSpan w:val="5"/>
            <w:shd w:val="clear" w:color="auto" w:fill="FFFFFF" w:themeFill="background1"/>
          </w:tcPr>
          <w:p w:rsidR="00596A6A" w:rsidRDefault="00596A6A" w:rsidP="007759FB">
            <w:pPr>
              <w:ind w:left="720"/>
            </w:pPr>
            <w:r>
              <w:t>ENSAYOS DE MÚSICA</w:t>
            </w:r>
          </w:p>
        </w:tc>
      </w:tr>
    </w:tbl>
    <w:p w:rsidR="00810747" w:rsidRPr="00160746" w:rsidRDefault="000D0C5C" w:rsidP="00432802">
      <w:pPr>
        <w:pStyle w:val="Heading2"/>
        <w:numPr>
          <w:ilvl w:val="0"/>
          <w:numId w:val="0"/>
        </w:numPr>
        <w:spacing w:before="480"/>
        <w:rPr>
          <w:color w:val="4F6228" w:themeColor="accent3" w:themeShade="80"/>
          <w:sz w:val="24"/>
          <w:lang w:val="es-CO"/>
        </w:rPr>
      </w:pPr>
      <w:r w:rsidRPr="00432802">
        <w:rPr>
          <w:color w:val="4F6228" w:themeColor="accent3" w:themeShade="80"/>
          <w:sz w:val="24"/>
          <w:lang w:val="es-CO"/>
        </w:rPr>
        <w:t>S</w:t>
      </w:r>
      <w:r w:rsidR="00642E9A" w:rsidRPr="00432802">
        <w:rPr>
          <w:color w:val="4F6228" w:themeColor="accent3" w:themeShade="80"/>
          <w:sz w:val="24"/>
          <w:lang w:val="es-CO"/>
        </w:rPr>
        <w:t xml:space="preserve">emana </w:t>
      </w:r>
      <w:r w:rsidR="00642E9A" w:rsidRPr="00160746">
        <w:rPr>
          <w:color w:val="4F6228" w:themeColor="accent3" w:themeShade="80"/>
          <w:sz w:val="24"/>
          <w:lang w:val="es-CO"/>
        </w:rPr>
        <w:t>35 en el AEBL</w:t>
      </w:r>
      <w:r w:rsidR="00432802">
        <w:rPr>
          <w:color w:val="4F6228" w:themeColor="accent3" w:themeShade="80"/>
          <w:sz w:val="24"/>
          <w:lang w:val="es-CO"/>
        </w:rPr>
        <w:t xml:space="preserve"> (auditorio principal)</w:t>
      </w:r>
      <w:r w:rsidR="00F27EC7" w:rsidRPr="00160746">
        <w:rPr>
          <w:color w:val="4F6228" w:themeColor="accent3" w:themeShade="80"/>
          <w:sz w:val="24"/>
          <w:lang w:val="es-CO"/>
        </w:rPr>
        <w:t>.</w:t>
      </w:r>
    </w:p>
    <w:tbl>
      <w:tblPr>
        <w:tblStyle w:val="TableGrid"/>
        <w:tblW w:w="0" w:type="auto"/>
        <w:tblLook w:val="04A0" w:firstRow="1" w:lastRow="0" w:firstColumn="1" w:lastColumn="0" w:noHBand="0" w:noVBand="1"/>
      </w:tblPr>
      <w:tblGrid>
        <w:gridCol w:w="1467"/>
        <w:gridCol w:w="1471"/>
        <w:gridCol w:w="1471"/>
        <w:gridCol w:w="1517"/>
        <w:gridCol w:w="1473"/>
        <w:gridCol w:w="1468"/>
      </w:tblGrid>
      <w:tr w:rsidR="002225FF" w:rsidTr="00432802">
        <w:tc>
          <w:tcPr>
            <w:tcW w:w="1467" w:type="dxa"/>
            <w:shd w:val="clear" w:color="auto" w:fill="F2F2F2" w:themeFill="background1" w:themeFillShade="F2"/>
          </w:tcPr>
          <w:p w:rsidR="002225FF" w:rsidRPr="00F27EC7" w:rsidRDefault="002225FF" w:rsidP="002F7996">
            <w:pPr>
              <w:rPr>
                <w:b/>
                <w:lang w:val="es-CO"/>
              </w:rPr>
            </w:pPr>
            <w:r w:rsidRPr="00F27EC7">
              <w:rPr>
                <w:b/>
                <w:lang w:val="es-CO"/>
              </w:rPr>
              <w:t>TIME</w:t>
            </w:r>
          </w:p>
        </w:tc>
        <w:tc>
          <w:tcPr>
            <w:tcW w:w="1471" w:type="dxa"/>
            <w:shd w:val="clear" w:color="auto" w:fill="F2F2F2" w:themeFill="background1" w:themeFillShade="F2"/>
          </w:tcPr>
          <w:p w:rsidR="002225FF" w:rsidRPr="00F27EC7" w:rsidRDefault="002225FF" w:rsidP="002F7996">
            <w:pPr>
              <w:rPr>
                <w:b/>
                <w:lang w:val="es-CO"/>
              </w:rPr>
            </w:pPr>
            <w:r w:rsidRPr="00F27EC7">
              <w:rPr>
                <w:b/>
                <w:lang w:val="es-CO"/>
              </w:rPr>
              <w:t>MONDAY</w:t>
            </w:r>
          </w:p>
        </w:tc>
        <w:tc>
          <w:tcPr>
            <w:tcW w:w="1471" w:type="dxa"/>
            <w:shd w:val="clear" w:color="auto" w:fill="F2F2F2" w:themeFill="background1" w:themeFillShade="F2"/>
          </w:tcPr>
          <w:p w:rsidR="002225FF" w:rsidRPr="00F27EC7" w:rsidRDefault="002225FF" w:rsidP="002F7996">
            <w:pPr>
              <w:rPr>
                <w:b/>
                <w:lang w:val="es-CO"/>
              </w:rPr>
            </w:pPr>
            <w:r w:rsidRPr="00F27EC7">
              <w:rPr>
                <w:b/>
                <w:lang w:val="es-CO"/>
              </w:rPr>
              <w:t>TUESDAY</w:t>
            </w:r>
          </w:p>
        </w:tc>
        <w:tc>
          <w:tcPr>
            <w:tcW w:w="1517" w:type="dxa"/>
            <w:shd w:val="clear" w:color="auto" w:fill="F2F2F2" w:themeFill="background1" w:themeFillShade="F2"/>
          </w:tcPr>
          <w:p w:rsidR="002225FF" w:rsidRPr="00F27EC7" w:rsidRDefault="002225FF" w:rsidP="002F7996">
            <w:pPr>
              <w:rPr>
                <w:b/>
                <w:lang w:val="es-CO"/>
              </w:rPr>
            </w:pPr>
            <w:r w:rsidRPr="00F27EC7">
              <w:rPr>
                <w:b/>
                <w:lang w:val="es-CO"/>
              </w:rPr>
              <w:t>WEDNESDAY</w:t>
            </w:r>
          </w:p>
        </w:tc>
        <w:tc>
          <w:tcPr>
            <w:tcW w:w="1473" w:type="dxa"/>
            <w:shd w:val="clear" w:color="auto" w:fill="F2F2F2" w:themeFill="background1" w:themeFillShade="F2"/>
          </w:tcPr>
          <w:p w:rsidR="002225FF" w:rsidRPr="00F27EC7" w:rsidRDefault="002225FF" w:rsidP="002F7996">
            <w:pPr>
              <w:rPr>
                <w:b/>
                <w:lang w:val="es-CO"/>
              </w:rPr>
            </w:pPr>
            <w:r w:rsidRPr="00F27EC7">
              <w:rPr>
                <w:b/>
                <w:lang w:val="es-CO"/>
              </w:rPr>
              <w:t>THURSDAY</w:t>
            </w:r>
          </w:p>
        </w:tc>
        <w:tc>
          <w:tcPr>
            <w:tcW w:w="1468" w:type="dxa"/>
            <w:shd w:val="clear" w:color="auto" w:fill="F2F2F2" w:themeFill="background1" w:themeFillShade="F2"/>
          </w:tcPr>
          <w:p w:rsidR="002225FF" w:rsidRPr="00F27EC7" w:rsidRDefault="002225FF" w:rsidP="002F7996">
            <w:pPr>
              <w:rPr>
                <w:b/>
                <w:lang w:val="es-CO"/>
              </w:rPr>
            </w:pPr>
            <w:r w:rsidRPr="00F27EC7">
              <w:rPr>
                <w:b/>
                <w:lang w:val="es-CO"/>
              </w:rPr>
              <w:t>FRIDAY</w:t>
            </w:r>
          </w:p>
        </w:tc>
      </w:tr>
      <w:tr w:rsidR="002225FF" w:rsidTr="00432802">
        <w:tc>
          <w:tcPr>
            <w:tcW w:w="1467" w:type="dxa"/>
          </w:tcPr>
          <w:p w:rsidR="002225FF" w:rsidRDefault="002225FF" w:rsidP="002F7996">
            <w:pPr>
              <w:rPr>
                <w:lang w:val="es-CO"/>
              </w:rPr>
            </w:pPr>
            <w:r>
              <w:rPr>
                <w:lang w:val="es-CO"/>
              </w:rPr>
              <w:t>7:30</w:t>
            </w:r>
          </w:p>
        </w:tc>
        <w:tc>
          <w:tcPr>
            <w:tcW w:w="1471" w:type="dxa"/>
          </w:tcPr>
          <w:p w:rsidR="002225FF" w:rsidRDefault="002225FF" w:rsidP="002F7996">
            <w:pPr>
              <w:rPr>
                <w:lang w:val="es-CO"/>
              </w:rPr>
            </w:pPr>
            <w:r>
              <w:rPr>
                <w:lang w:val="es-CO"/>
              </w:rPr>
              <w:t>BPK</w:t>
            </w:r>
          </w:p>
        </w:tc>
        <w:tc>
          <w:tcPr>
            <w:tcW w:w="1471" w:type="dxa"/>
          </w:tcPr>
          <w:p w:rsidR="002225FF" w:rsidRDefault="00642E9A" w:rsidP="002F7996">
            <w:pPr>
              <w:rPr>
                <w:lang w:val="es-CO"/>
              </w:rPr>
            </w:pPr>
            <w:r>
              <w:rPr>
                <w:lang w:val="es-CO"/>
              </w:rPr>
              <w:t>YK</w:t>
            </w:r>
          </w:p>
        </w:tc>
        <w:tc>
          <w:tcPr>
            <w:tcW w:w="1517" w:type="dxa"/>
          </w:tcPr>
          <w:p w:rsidR="002225FF" w:rsidRDefault="002225FF" w:rsidP="002F7996">
            <w:pPr>
              <w:rPr>
                <w:lang w:val="es-CO"/>
              </w:rPr>
            </w:pPr>
            <w:r>
              <w:rPr>
                <w:lang w:val="es-CO"/>
              </w:rPr>
              <w:t>GPK</w:t>
            </w:r>
          </w:p>
        </w:tc>
        <w:tc>
          <w:tcPr>
            <w:tcW w:w="1473" w:type="dxa"/>
          </w:tcPr>
          <w:p w:rsidR="002225FF" w:rsidRDefault="002225FF" w:rsidP="007759FB">
            <w:pPr>
              <w:rPr>
                <w:lang w:val="es-CO"/>
              </w:rPr>
            </w:pPr>
            <w:r>
              <w:rPr>
                <w:lang w:val="es-CO"/>
              </w:rPr>
              <w:t>BF</w:t>
            </w:r>
          </w:p>
        </w:tc>
        <w:tc>
          <w:tcPr>
            <w:tcW w:w="1468" w:type="dxa"/>
          </w:tcPr>
          <w:p w:rsidR="002225FF" w:rsidRDefault="002225FF" w:rsidP="002F7996">
            <w:pPr>
              <w:rPr>
                <w:lang w:val="es-CO"/>
              </w:rPr>
            </w:pPr>
            <w:r>
              <w:rPr>
                <w:lang w:val="es-CO"/>
              </w:rPr>
              <w:t>RF</w:t>
            </w:r>
          </w:p>
        </w:tc>
      </w:tr>
      <w:tr w:rsidR="002225FF" w:rsidTr="00432802">
        <w:trPr>
          <w:trHeight w:val="344"/>
        </w:trPr>
        <w:tc>
          <w:tcPr>
            <w:tcW w:w="1467" w:type="dxa"/>
          </w:tcPr>
          <w:p w:rsidR="002225FF" w:rsidRDefault="002225FF" w:rsidP="002F7996">
            <w:pPr>
              <w:rPr>
                <w:lang w:val="es-CO"/>
              </w:rPr>
            </w:pPr>
            <w:r>
              <w:rPr>
                <w:lang w:val="es-CO"/>
              </w:rPr>
              <w:t>8:15</w:t>
            </w:r>
          </w:p>
        </w:tc>
        <w:tc>
          <w:tcPr>
            <w:tcW w:w="1471" w:type="dxa"/>
          </w:tcPr>
          <w:p w:rsidR="002225FF" w:rsidRDefault="002225FF" w:rsidP="002F7996">
            <w:pPr>
              <w:rPr>
                <w:lang w:val="es-CO"/>
              </w:rPr>
            </w:pPr>
            <w:r>
              <w:rPr>
                <w:lang w:val="es-CO"/>
              </w:rPr>
              <w:t>GPK</w:t>
            </w:r>
          </w:p>
        </w:tc>
        <w:tc>
          <w:tcPr>
            <w:tcW w:w="1471" w:type="dxa"/>
          </w:tcPr>
          <w:p w:rsidR="002225FF" w:rsidRDefault="00642E9A" w:rsidP="002F7996">
            <w:pPr>
              <w:rPr>
                <w:lang w:val="es-CO"/>
              </w:rPr>
            </w:pPr>
            <w:r>
              <w:rPr>
                <w:lang w:val="es-CO"/>
              </w:rPr>
              <w:t>BF</w:t>
            </w:r>
          </w:p>
        </w:tc>
        <w:tc>
          <w:tcPr>
            <w:tcW w:w="1517" w:type="dxa"/>
          </w:tcPr>
          <w:p w:rsidR="002225FF" w:rsidRDefault="002225FF" w:rsidP="002F7996">
            <w:pPr>
              <w:rPr>
                <w:lang w:val="es-CO"/>
              </w:rPr>
            </w:pPr>
            <w:r>
              <w:rPr>
                <w:lang w:val="es-CO"/>
              </w:rPr>
              <w:t>RPK</w:t>
            </w:r>
          </w:p>
        </w:tc>
        <w:tc>
          <w:tcPr>
            <w:tcW w:w="1473" w:type="dxa"/>
          </w:tcPr>
          <w:p w:rsidR="002225FF" w:rsidRDefault="002225FF" w:rsidP="007759FB">
            <w:pPr>
              <w:rPr>
                <w:lang w:val="es-CO"/>
              </w:rPr>
            </w:pPr>
            <w:r>
              <w:rPr>
                <w:lang w:val="es-CO"/>
              </w:rPr>
              <w:t>GF</w:t>
            </w:r>
          </w:p>
        </w:tc>
        <w:tc>
          <w:tcPr>
            <w:tcW w:w="1468" w:type="dxa"/>
          </w:tcPr>
          <w:p w:rsidR="002225FF" w:rsidRDefault="002225FF" w:rsidP="002F7996">
            <w:pPr>
              <w:rPr>
                <w:lang w:val="es-CO"/>
              </w:rPr>
            </w:pPr>
            <w:r>
              <w:rPr>
                <w:lang w:val="es-CO"/>
              </w:rPr>
              <w:t>YF</w:t>
            </w:r>
          </w:p>
        </w:tc>
      </w:tr>
      <w:tr w:rsidR="002225FF" w:rsidTr="00432802">
        <w:tc>
          <w:tcPr>
            <w:tcW w:w="1467" w:type="dxa"/>
          </w:tcPr>
          <w:p w:rsidR="002225FF" w:rsidRDefault="002225FF" w:rsidP="002F7996">
            <w:pPr>
              <w:rPr>
                <w:lang w:val="es-CO"/>
              </w:rPr>
            </w:pPr>
            <w:r>
              <w:rPr>
                <w:lang w:val="es-CO"/>
              </w:rPr>
              <w:t>9:30</w:t>
            </w:r>
          </w:p>
        </w:tc>
        <w:tc>
          <w:tcPr>
            <w:tcW w:w="1471" w:type="dxa"/>
          </w:tcPr>
          <w:p w:rsidR="002225FF" w:rsidRDefault="002225FF" w:rsidP="002F7996">
            <w:pPr>
              <w:rPr>
                <w:lang w:val="es-CO"/>
              </w:rPr>
            </w:pPr>
            <w:r>
              <w:rPr>
                <w:lang w:val="es-CO"/>
              </w:rPr>
              <w:t>RPK</w:t>
            </w:r>
          </w:p>
        </w:tc>
        <w:tc>
          <w:tcPr>
            <w:tcW w:w="1471" w:type="dxa"/>
          </w:tcPr>
          <w:p w:rsidR="002225FF" w:rsidRDefault="00642E9A" w:rsidP="002F7996">
            <w:pPr>
              <w:rPr>
                <w:lang w:val="es-CO"/>
              </w:rPr>
            </w:pPr>
            <w:r>
              <w:rPr>
                <w:lang w:val="es-CO"/>
              </w:rPr>
              <w:t>GF</w:t>
            </w:r>
          </w:p>
        </w:tc>
        <w:tc>
          <w:tcPr>
            <w:tcW w:w="1517" w:type="dxa"/>
          </w:tcPr>
          <w:p w:rsidR="002225FF" w:rsidRDefault="002225FF" w:rsidP="00432802">
            <w:pPr>
              <w:rPr>
                <w:lang w:val="es-CO"/>
              </w:rPr>
            </w:pPr>
            <w:r>
              <w:rPr>
                <w:lang w:val="es-CO"/>
              </w:rPr>
              <w:t>BK</w:t>
            </w:r>
          </w:p>
        </w:tc>
        <w:tc>
          <w:tcPr>
            <w:tcW w:w="1473" w:type="dxa"/>
            <w:shd w:val="clear" w:color="auto" w:fill="A6A6A6" w:themeFill="background1" w:themeFillShade="A6"/>
          </w:tcPr>
          <w:p w:rsidR="002225FF" w:rsidRDefault="002225FF" w:rsidP="007759FB">
            <w:pPr>
              <w:ind w:left="720"/>
              <w:rPr>
                <w:lang w:val="es-CO"/>
              </w:rPr>
            </w:pPr>
            <w:r>
              <w:rPr>
                <w:lang w:val="es-CO"/>
              </w:rPr>
              <w:t>GF</w:t>
            </w:r>
          </w:p>
        </w:tc>
        <w:tc>
          <w:tcPr>
            <w:tcW w:w="1468" w:type="dxa"/>
            <w:shd w:val="clear" w:color="auto" w:fill="A6A6A6" w:themeFill="background1" w:themeFillShade="A6"/>
          </w:tcPr>
          <w:p w:rsidR="002225FF" w:rsidRDefault="002225FF" w:rsidP="007759FB">
            <w:pPr>
              <w:ind w:left="720"/>
              <w:rPr>
                <w:lang w:val="es-CO"/>
              </w:rPr>
            </w:pPr>
            <w:r>
              <w:rPr>
                <w:lang w:val="es-CO"/>
              </w:rPr>
              <w:t>GF</w:t>
            </w:r>
          </w:p>
        </w:tc>
      </w:tr>
      <w:tr w:rsidR="002225FF" w:rsidTr="00432802">
        <w:tc>
          <w:tcPr>
            <w:tcW w:w="1467" w:type="dxa"/>
          </w:tcPr>
          <w:p w:rsidR="002225FF" w:rsidRDefault="002225FF" w:rsidP="002F7996">
            <w:pPr>
              <w:rPr>
                <w:lang w:val="es-CO"/>
              </w:rPr>
            </w:pPr>
            <w:r>
              <w:rPr>
                <w:lang w:val="es-CO"/>
              </w:rPr>
              <w:t>10:15</w:t>
            </w:r>
          </w:p>
        </w:tc>
        <w:tc>
          <w:tcPr>
            <w:tcW w:w="1471" w:type="dxa"/>
          </w:tcPr>
          <w:p w:rsidR="002225FF" w:rsidRDefault="002225FF" w:rsidP="002F7996">
            <w:pPr>
              <w:rPr>
                <w:lang w:val="es-CO"/>
              </w:rPr>
            </w:pPr>
            <w:r>
              <w:rPr>
                <w:lang w:val="es-CO"/>
              </w:rPr>
              <w:t>BK</w:t>
            </w:r>
          </w:p>
        </w:tc>
        <w:tc>
          <w:tcPr>
            <w:tcW w:w="1471" w:type="dxa"/>
          </w:tcPr>
          <w:p w:rsidR="002225FF" w:rsidRDefault="00642E9A" w:rsidP="002F7996">
            <w:pPr>
              <w:rPr>
                <w:lang w:val="es-CO"/>
              </w:rPr>
            </w:pPr>
            <w:r>
              <w:rPr>
                <w:lang w:val="es-CO"/>
              </w:rPr>
              <w:t>RF</w:t>
            </w:r>
          </w:p>
        </w:tc>
        <w:tc>
          <w:tcPr>
            <w:tcW w:w="1517" w:type="dxa"/>
          </w:tcPr>
          <w:p w:rsidR="002225FF" w:rsidRDefault="002225FF" w:rsidP="00432802">
            <w:pPr>
              <w:rPr>
                <w:lang w:val="es-CO"/>
              </w:rPr>
            </w:pPr>
            <w:r>
              <w:rPr>
                <w:lang w:val="es-CO"/>
              </w:rPr>
              <w:t>GK</w:t>
            </w:r>
          </w:p>
        </w:tc>
        <w:tc>
          <w:tcPr>
            <w:tcW w:w="1473" w:type="dxa"/>
            <w:shd w:val="clear" w:color="auto" w:fill="A6A6A6" w:themeFill="background1" w:themeFillShade="A6"/>
          </w:tcPr>
          <w:p w:rsidR="002225FF" w:rsidRDefault="002225FF" w:rsidP="007759FB">
            <w:pPr>
              <w:ind w:left="720"/>
              <w:rPr>
                <w:lang w:val="es-CO"/>
              </w:rPr>
            </w:pPr>
            <w:r>
              <w:rPr>
                <w:lang w:val="es-CO"/>
              </w:rPr>
              <w:t>BF</w:t>
            </w:r>
          </w:p>
        </w:tc>
        <w:tc>
          <w:tcPr>
            <w:tcW w:w="1468" w:type="dxa"/>
            <w:shd w:val="clear" w:color="auto" w:fill="A6A6A6" w:themeFill="background1" w:themeFillShade="A6"/>
          </w:tcPr>
          <w:p w:rsidR="002225FF" w:rsidRDefault="002225FF" w:rsidP="007759FB">
            <w:pPr>
              <w:ind w:left="720"/>
              <w:rPr>
                <w:lang w:val="es-CO"/>
              </w:rPr>
            </w:pPr>
            <w:r>
              <w:rPr>
                <w:lang w:val="es-CO"/>
              </w:rPr>
              <w:t>BF</w:t>
            </w:r>
          </w:p>
        </w:tc>
      </w:tr>
      <w:tr w:rsidR="002225FF" w:rsidTr="00432802">
        <w:tc>
          <w:tcPr>
            <w:tcW w:w="1467" w:type="dxa"/>
          </w:tcPr>
          <w:p w:rsidR="002225FF" w:rsidRDefault="002225FF" w:rsidP="002F7996">
            <w:pPr>
              <w:rPr>
                <w:lang w:val="es-CO"/>
              </w:rPr>
            </w:pPr>
            <w:r>
              <w:rPr>
                <w:lang w:val="es-CO"/>
              </w:rPr>
              <w:t>11:45</w:t>
            </w:r>
          </w:p>
        </w:tc>
        <w:tc>
          <w:tcPr>
            <w:tcW w:w="1471" w:type="dxa"/>
          </w:tcPr>
          <w:p w:rsidR="002225FF" w:rsidRDefault="002225FF" w:rsidP="002F7996">
            <w:pPr>
              <w:rPr>
                <w:lang w:val="es-CO"/>
              </w:rPr>
            </w:pPr>
            <w:r>
              <w:rPr>
                <w:lang w:val="es-CO"/>
              </w:rPr>
              <w:t>GK</w:t>
            </w:r>
          </w:p>
        </w:tc>
        <w:tc>
          <w:tcPr>
            <w:tcW w:w="1471" w:type="dxa"/>
          </w:tcPr>
          <w:p w:rsidR="002225FF" w:rsidRDefault="00642E9A" w:rsidP="002F7996">
            <w:pPr>
              <w:rPr>
                <w:lang w:val="es-CO"/>
              </w:rPr>
            </w:pPr>
            <w:r>
              <w:rPr>
                <w:lang w:val="es-CO"/>
              </w:rPr>
              <w:t>YF</w:t>
            </w:r>
          </w:p>
        </w:tc>
        <w:tc>
          <w:tcPr>
            <w:tcW w:w="1517" w:type="dxa"/>
          </w:tcPr>
          <w:p w:rsidR="002225FF" w:rsidRDefault="002225FF" w:rsidP="00432802">
            <w:pPr>
              <w:rPr>
                <w:lang w:val="es-CO"/>
              </w:rPr>
            </w:pPr>
            <w:r>
              <w:rPr>
                <w:lang w:val="es-CO"/>
              </w:rPr>
              <w:t>RK</w:t>
            </w:r>
          </w:p>
        </w:tc>
        <w:tc>
          <w:tcPr>
            <w:tcW w:w="1473" w:type="dxa"/>
            <w:shd w:val="clear" w:color="auto" w:fill="A6A6A6" w:themeFill="background1" w:themeFillShade="A6"/>
          </w:tcPr>
          <w:p w:rsidR="002225FF" w:rsidRDefault="002225FF" w:rsidP="007759FB">
            <w:pPr>
              <w:ind w:left="720"/>
              <w:rPr>
                <w:lang w:val="es-CO"/>
              </w:rPr>
            </w:pPr>
            <w:r>
              <w:rPr>
                <w:lang w:val="es-CO"/>
              </w:rPr>
              <w:t>RF</w:t>
            </w:r>
          </w:p>
        </w:tc>
        <w:tc>
          <w:tcPr>
            <w:tcW w:w="1468" w:type="dxa"/>
            <w:shd w:val="clear" w:color="auto" w:fill="A6A6A6" w:themeFill="background1" w:themeFillShade="A6"/>
          </w:tcPr>
          <w:p w:rsidR="002225FF" w:rsidRDefault="002225FF" w:rsidP="007759FB">
            <w:pPr>
              <w:ind w:left="720"/>
              <w:rPr>
                <w:lang w:val="es-CO"/>
              </w:rPr>
            </w:pPr>
            <w:r>
              <w:rPr>
                <w:lang w:val="es-CO"/>
              </w:rPr>
              <w:t>RF</w:t>
            </w:r>
          </w:p>
        </w:tc>
      </w:tr>
      <w:tr w:rsidR="002225FF" w:rsidTr="00432802">
        <w:tc>
          <w:tcPr>
            <w:tcW w:w="1467" w:type="dxa"/>
          </w:tcPr>
          <w:p w:rsidR="002225FF" w:rsidRDefault="002225FF" w:rsidP="002F7996">
            <w:pPr>
              <w:rPr>
                <w:lang w:val="es-CO"/>
              </w:rPr>
            </w:pPr>
            <w:r>
              <w:rPr>
                <w:lang w:val="es-CO"/>
              </w:rPr>
              <w:t>12:30</w:t>
            </w:r>
          </w:p>
        </w:tc>
        <w:tc>
          <w:tcPr>
            <w:tcW w:w="1471" w:type="dxa"/>
          </w:tcPr>
          <w:p w:rsidR="002225FF" w:rsidRDefault="002225FF" w:rsidP="002F7996">
            <w:pPr>
              <w:rPr>
                <w:lang w:val="es-CO"/>
              </w:rPr>
            </w:pPr>
            <w:r>
              <w:rPr>
                <w:lang w:val="es-CO"/>
              </w:rPr>
              <w:t>RK</w:t>
            </w:r>
          </w:p>
        </w:tc>
        <w:tc>
          <w:tcPr>
            <w:tcW w:w="1471" w:type="dxa"/>
          </w:tcPr>
          <w:p w:rsidR="002225FF" w:rsidRDefault="00642E9A" w:rsidP="002F7996">
            <w:pPr>
              <w:rPr>
                <w:lang w:val="es-CO"/>
              </w:rPr>
            </w:pPr>
            <w:r>
              <w:rPr>
                <w:lang w:val="es-CO"/>
              </w:rPr>
              <w:t>BPK</w:t>
            </w:r>
          </w:p>
        </w:tc>
        <w:tc>
          <w:tcPr>
            <w:tcW w:w="1517" w:type="dxa"/>
          </w:tcPr>
          <w:p w:rsidR="002225FF" w:rsidRDefault="002225FF" w:rsidP="00432802">
            <w:pPr>
              <w:rPr>
                <w:lang w:val="es-CO"/>
              </w:rPr>
            </w:pPr>
            <w:r>
              <w:rPr>
                <w:lang w:val="es-CO"/>
              </w:rPr>
              <w:t>YK</w:t>
            </w:r>
          </w:p>
        </w:tc>
        <w:tc>
          <w:tcPr>
            <w:tcW w:w="1473" w:type="dxa"/>
            <w:shd w:val="clear" w:color="auto" w:fill="A6A6A6" w:themeFill="background1" w:themeFillShade="A6"/>
          </w:tcPr>
          <w:p w:rsidR="002225FF" w:rsidRDefault="002225FF" w:rsidP="007759FB">
            <w:pPr>
              <w:ind w:left="720"/>
              <w:rPr>
                <w:lang w:val="es-CO"/>
              </w:rPr>
            </w:pPr>
            <w:r>
              <w:rPr>
                <w:lang w:val="es-CO"/>
              </w:rPr>
              <w:t>YF</w:t>
            </w:r>
          </w:p>
        </w:tc>
        <w:tc>
          <w:tcPr>
            <w:tcW w:w="1468" w:type="dxa"/>
            <w:shd w:val="clear" w:color="auto" w:fill="A6A6A6" w:themeFill="background1" w:themeFillShade="A6"/>
          </w:tcPr>
          <w:p w:rsidR="002225FF" w:rsidRDefault="002225FF" w:rsidP="007759FB">
            <w:pPr>
              <w:ind w:left="720"/>
              <w:rPr>
                <w:lang w:val="es-CO"/>
              </w:rPr>
            </w:pPr>
            <w:r>
              <w:rPr>
                <w:lang w:val="es-CO"/>
              </w:rPr>
              <w:t>YF</w:t>
            </w:r>
          </w:p>
        </w:tc>
      </w:tr>
      <w:tr w:rsidR="002225FF" w:rsidTr="00432802">
        <w:tc>
          <w:tcPr>
            <w:tcW w:w="8867" w:type="dxa"/>
            <w:gridSpan w:val="6"/>
          </w:tcPr>
          <w:p w:rsidR="002225FF" w:rsidRDefault="001E52F3" w:rsidP="002F7996">
            <w:pPr>
              <w:rPr>
                <w:lang w:val="es-CO"/>
              </w:rPr>
            </w:pPr>
            <w:r>
              <w:rPr>
                <w:lang w:val="es-CO"/>
              </w:rPr>
              <w:t>En cada clase se destinarán 20´para ensayar el baile y 20´para la canción.</w:t>
            </w:r>
          </w:p>
          <w:p w:rsidR="000A033C" w:rsidRDefault="006A24B4" w:rsidP="00B01100">
            <w:pPr>
              <w:rPr>
                <w:lang w:val="es-CO"/>
              </w:rPr>
            </w:pPr>
            <w:r>
              <w:rPr>
                <w:noProof/>
                <w:lang w:val="es-CO" w:eastAsia="es-CO"/>
              </w:rPr>
              <mc:AlternateContent>
                <mc:Choice Requires="wps">
                  <w:drawing>
                    <wp:anchor distT="0" distB="0" distL="114300" distR="114300" simplePos="0" relativeHeight="251659264" behindDoc="0" locked="0" layoutInCell="1" allowOverlap="1" wp14:anchorId="74ECD57D" wp14:editId="3CC714E5">
                      <wp:simplePos x="0" y="0"/>
                      <wp:positionH relativeFrom="column">
                        <wp:posOffset>-1270</wp:posOffset>
                      </wp:positionH>
                      <wp:positionV relativeFrom="paragraph">
                        <wp:posOffset>27305</wp:posOffset>
                      </wp:positionV>
                      <wp:extent cx="116205" cy="115570"/>
                      <wp:effectExtent l="0" t="0" r="17145" b="17780"/>
                      <wp:wrapNone/>
                      <wp:docPr id="2" name="Rectangle 2"/>
                      <wp:cNvGraphicFramePr/>
                      <a:graphic xmlns:a="http://schemas.openxmlformats.org/drawingml/2006/main">
                        <a:graphicData uri="http://schemas.microsoft.com/office/word/2010/wordprocessingShape">
                          <wps:wsp>
                            <wps:cNvSpPr/>
                            <wps:spPr>
                              <a:xfrm>
                                <a:off x="0" y="0"/>
                                <a:ext cx="116205" cy="115570"/>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pt;margin-top:2.15pt;width:9.15pt;height:9.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" fillcolor="#a5a5a5 [2092]" strokecolor="#243f60 [1604]" strokeweight="2pt"/>
                  </w:pict>
                </mc:Fallback>
              </mc:AlternateContent>
            </w:r>
            <w:r w:rsidR="00B01100">
              <w:rPr>
                <w:lang w:val="es-CO"/>
              </w:rPr>
              <w:t xml:space="preserve">    </w:t>
            </w:r>
            <w:r w:rsidR="00642E9A">
              <w:rPr>
                <w:lang w:val="es-CO"/>
              </w:rPr>
              <w:t xml:space="preserve"> </w:t>
            </w:r>
            <w:r w:rsidR="000A033C">
              <w:rPr>
                <w:lang w:val="es-CO"/>
              </w:rPr>
              <w:t>Estos horarios corresponden a los ensayos de teatro</w:t>
            </w:r>
            <w:r w:rsidR="00642E9A">
              <w:rPr>
                <w:lang w:val="es-CO"/>
              </w:rPr>
              <w:t xml:space="preserve"> (Alexander Marulanda)</w:t>
            </w:r>
            <w:r>
              <w:rPr>
                <w:lang w:val="es-CO"/>
              </w:rPr>
              <w:t>.</w:t>
            </w:r>
          </w:p>
        </w:tc>
      </w:tr>
    </w:tbl>
    <w:p w:rsidR="002F7996" w:rsidRDefault="002F7996" w:rsidP="002F7996">
      <w:pPr>
        <w:rPr>
          <w:lang w:val="es-CO"/>
        </w:rPr>
      </w:pPr>
    </w:p>
    <w:p w:rsidR="00536498" w:rsidRPr="00160746" w:rsidRDefault="00536498" w:rsidP="00536498">
      <w:pPr>
        <w:pStyle w:val="ListParagraph"/>
        <w:numPr>
          <w:ilvl w:val="0"/>
          <w:numId w:val="37"/>
        </w:numPr>
        <w:spacing w:line="240" w:lineRule="auto"/>
        <w:rPr>
          <w:rFonts w:cstheme="minorHAnsi"/>
          <w:b/>
          <w:color w:val="000000"/>
          <w:sz w:val="24"/>
          <w:lang w:val="es-CO"/>
        </w:rPr>
      </w:pPr>
      <w:r>
        <w:rPr>
          <w:rFonts w:cstheme="minorHAnsi"/>
          <w:b/>
          <w:color w:val="76923C" w:themeColor="accent3" w:themeShade="BF"/>
          <w:sz w:val="24"/>
          <w:lang w:val="es-CO"/>
        </w:rPr>
        <w:t>Acuerdos esenciales con la psicóloga María del Pilar Clavijo</w:t>
      </w:r>
    </w:p>
    <w:p w:rsidR="003C5093" w:rsidRDefault="003C5093" w:rsidP="00536498">
      <w:pPr>
        <w:pStyle w:val="ListParagraph"/>
        <w:spacing w:line="240" w:lineRule="auto"/>
        <w:rPr>
          <w:rFonts w:cstheme="minorHAnsi"/>
          <w:color w:val="000000"/>
          <w:szCs w:val="20"/>
          <w:lang w:val="es-CO"/>
        </w:rPr>
      </w:pPr>
      <w:r w:rsidRPr="00536498">
        <w:rPr>
          <w:rFonts w:cstheme="minorHAnsi"/>
          <w:color w:val="000000"/>
          <w:szCs w:val="20"/>
          <w:lang w:val="es-CO"/>
        </w:rPr>
        <w:t xml:space="preserve">El </w:t>
      </w:r>
      <w:r w:rsidR="00536498">
        <w:rPr>
          <w:rFonts w:cstheme="minorHAnsi"/>
          <w:color w:val="000000"/>
          <w:szCs w:val="20"/>
          <w:lang w:val="es-CO"/>
        </w:rPr>
        <w:t xml:space="preserve">próximo viernes, 26 de abril, de 2:00 a 2:30 p.m. </w:t>
      </w:r>
      <w:r w:rsidR="00F66F69">
        <w:rPr>
          <w:rFonts w:cstheme="minorHAnsi"/>
          <w:color w:val="000000"/>
          <w:szCs w:val="20"/>
          <w:lang w:val="es-CO"/>
        </w:rPr>
        <w:t xml:space="preserve">en el Domo, </w:t>
      </w:r>
      <w:r w:rsidR="00536498">
        <w:rPr>
          <w:rFonts w:cstheme="minorHAnsi"/>
          <w:color w:val="000000"/>
          <w:szCs w:val="20"/>
          <w:lang w:val="es-CO"/>
        </w:rPr>
        <w:t>todos los profesores de la sección tendrán una reunión con la psicóloga para socializar el trabajo que se iniciará con los  padres de familia del colegio, sobre “Acuerdos Esenciales”.</w:t>
      </w:r>
    </w:p>
    <w:p w:rsidR="00536498" w:rsidRPr="00536498" w:rsidRDefault="00536498" w:rsidP="003E168F">
      <w:pPr>
        <w:pStyle w:val="ListParagraph"/>
        <w:numPr>
          <w:ilvl w:val="0"/>
          <w:numId w:val="37"/>
        </w:numPr>
        <w:spacing w:line="240" w:lineRule="auto"/>
        <w:ind w:left="0"/>
        <w:rPr>
          <w:rFonts w:cstheme="minorHAnsi"/>
          <w:b/>
          <w:color w:val="000000"/>
          <w:sz w:val="24"/>
          <w:lang w:val="es-CO"/>
        </w:rPr>
      </w:pPr>
      <w:r>
        <w:rPr>
          <w:rFonts w:cstheme="minorHAnsi"/>
          <w:b/>
          <w:color w:val="76923C" w:themeColor="accent3" w:themeShade="BF"/>
          <w:sz w:val="24"/>
          <w:lang w:val="es-CO"/>
        </w:rPr>
        <w:t>Rutas de evacuación</w:t>
      </w:r>
    </w:p>
    <w:p w:rsidR="00536498" w:rsidRPr="00160746" w:rsidRDefault="00536498" w:rsidP="003E168F">
      <w:pPr>
        <w:pStyle w:val="ListParagraph"/>
        <w:spacing w:line="240" w:lineRule="auto"/>
        <w:ind w:left="360"/>
        <w:rPr>
          <w:rFonts w:cstheme="minorHAnsi"/>
          <w:b/>
          <w:color w:val="000000"/>
          <w:sz w:val="24"/>
          <w:lang w:val="es-CO"/>
        </w:rPr>
      </w:pPr>
      <w:r w:rsidRPr="00536498">
        <w:rPr>
          <w:rFonts w:cstheme="minorHAnsi"/>
          <w:color w:val="000000"/>
          <w:szCs w:val="20"/>
          <w:lang w:val="es-CO"/>
        </w:rPr>
        <w:t xml:space="preserve">El </w:t>
      </w:r>
      <w:r>
        <w:rPr>
          <w:rFonts w:cstheme="minorHAnsi"/>
          <w:color w:val="000000"/>
          <w:szCs w:val="20"/>
          <w:lang w:val="es-CO"/>
        </w:rPr>
        <w:t>próximo viernes, 26 de abril, de 2:</w:t>
      </w:r>
      <w:r>
        <w:rPr>
          <w:rFonts w:cstheme="minorHAnsi"/>
          <w:color w:val="000000"/>
          <w:szCs w:val="20"/>
          <w:lang w:val="es-CO"/>
        </w:rPr>
        <w:t>30</w:t>
      </w:r>
      <w:r>
        <w:rPr>
          <w:rFonts w:cstheme="minorHAnsi"/>
          <w:color w:val="000000"/>
          <w:szCs w:val="20"/>
          <w:lang w:val="es-CO"/>
        </w:rPr>
        <w:t xml:space="preserve"> a </w:t>
      </w:r>
      <w:r>
        <w:rPr>
          <w:rFonts w:cstheme="minorHAnsi"/>
          <w:color w:val="000000"/>
          <w:szCs w:val="20"/>
          <w:lang w:val="es-CO"/>
        </w:rPr>
        <w:t xml:space="preserve">3:00 </w:t>
      </w:r>
      <w:r>
        <w:rPr>
          <w:rFonts w:cstheme="minorHAnsi"/>
          <w:color w:val="000000"/>
          <w:szCs w:val="20"/>
          <w:lang w:val="es-CO"/>
        </w:rPr>
        <w:t>p.m.</w:t>
      </w:r>
      <w:r w:rsidR="00F66F69">
        <w:rPr>
          <w:rFonts w:cstheme="minorHAnsi"/>
          <w:color w:val="000000"/>
          <w:szCs w:val="20"/>
          <w:lang w:val="es-CO"/>
        </w:rPr>
        <w:t xml:space="preserve"> en el Domo</w:t>
      </w:r>
      <w:r w:rsidR="00432802">
        <w:rPr>
          <w:rFonts w:cstheme="minorHAnsi"/>
          <w:color w:val="000000"/>
          <w:szCs w:val="20"/>
          <w:lang w:val="es-CO"/>
        </w:rPr>
        <w:t>,</w:t>
      </w:r>
      <w:r>
        <w:rPr>
          <w:rFonts w:cstheme="minorHAnsi"/>
          <w:color w:val="000000"/>
          <w:szCs w:val="20"/>
          <w:lang w:val="es-CO"/>
        </w:rPr>
        <w:t xml:space="preserve"> todos los profesores de la sección tendrán una reunión con </w:t>
      </w:r>
      <w:r>
        <w:rPr>
          <w:rFonts w:cstheme="minorHAnsi"/>
          <w:color w:val="000000"/>
          <w:szCs w:val="20"/>
          <w:lang w:val="es-CO"/>
        </w:rPr>
        <w:t>el mayor para compartir con los profesores el tema de las rutas de evacuación.</w:t>
      </w:r>
    </w:p>
    <w:p w:rsidR="003C5093" w:rsidRPr="00160746" w:rsidRDefault="003C5093" w:rsidP="003E168F">
      <w:pPr>
        <w:pStyle w:val="ListParagraph"/>
        <w:numPr>
          <w:ilvl w:val="0"/>
          <w:numId w:val="37"/>
        </w:numPr>
        <w:spacing w:line="240" w:lineRule="auto"/>
        <w:ind w:left="0"/>
        <w:rPr>
          <w:rFonts w:cstheme="minorHAnsi"/>
          <w:b/>
          <w:color w:val="000000"/>
          <w:sz w:val="24"/>
          <w:lang w:val="es-CO"/>
        </w:rPr>
      </w:pPr>
      <w:r w:rsidRPr="00160746">
        <w:rPr>
          <w:rFonts w:cstheme="minorHAnsi"/>
          <w:b/>
          <w:color w:val="76923C" w:themeColor="accent3" w:themeShade="BF"/>
          <w:sz w:val="24"/>
          <w:lang w:val="es-CO"/>
        </w:rPr>
        <w:t>Manual de Convivencia</w:t>
      </w:r>
    </w:p>
    <w:p w:rsidR="003C5093" w:rsidRDefault="003C5093" w:rsidP="00976B19">
      <w:pPr>
        <w:spacing w:line="240" w:lineRule="auto"/>
        <w:ind w:left="360"/>
        <w:rPr>
          <w:rFonts w:cstheme="minorHAnsi"/>
          <w:szCs w:val="20"/>
          <w:lang w:val="es-CO"/>
        </w:rPr>
      </w:pPr>
      <w:r w:rsidRPr="00160746">
        <w:rPr>
          <w:rFonts w:cstheme="minorHAnsi"/>
          <w:szCs w:val="20"/>
          <w:lang w:val="es-CO"/>
        </w:rPr>
        <w:t>Se inició la revisión con los jefes de sección y el rector, tomando como base de trabajo las reflexiones y apuntes hechos la semana pasada por los equipos.</w:t>
      </w:r>
    </w:p>
    <w:p w:rsidR="00432802" w:rsidRDefault="00432802" w:rsidP="00976B19">
      <w:pPr>
        <w:spacing w:line="240" w:lineRule="auto"/>
        <w:ind w:left="360"/>
        <w:rPr>
          <w:rFonts w:cstheme="minorHAnsi"/>
          <w:szCs w:val="20"/>
          <w:lang w:val="es-CO"/>
        </w:rPr>
      </w:pPr>
    </w:p>
    <w:p w:rsidR="00432802" w:rsidRPr="00432802" w:rsidRDefault="00432802" w:rsidP="003E168F">
      <w:pPr>
        <w:pStyle w:val="ListParagraph"/>
        <w:numPr>
          <w:ilvl w:val="0"/>
          <w:numId w:val="37"/>
        </w:numPr>
        <w:spacing w:line="240" w:lineRule="auto"/>
        <w:ind w:left="0"/>
        <w:rPr>
          <w:rFonts w:cstheme="minorHAnsi"/>
          <w:szCs w:val="20"/>
          <w:lang w:val="es-CO"/>
        </w:rPr>
      </w:pPr>
      <w:r>
        <w:rPr>
          <w:rFonts w:cstheme="minorHAnsi"/>
          <w:b/>
          <w:color w:val="76923C" w:themeColor="accent3" w:themeShade="BF"/>
          <w:sz w:val="24"/>
          <w:lang w:val="es-CO"/>
        </w:rPr>
        <w:t>Programa de padres lectores:</w:t>
      </w:r>
    </w:p>
    <w:p w:rsidR="003A19D9" w:rsidRDefault="00890530" w:rsidP="00432802">
      <w:pPr>
        <w:pStyle w:val="ListParagraph"/>
        <w:spacing w:line="240" w:lineRule="auto"/>
        <w:ind w:left="0"/>
        <w:rPr>
          <w:rFonts w:cstheme="minorHAnsi"/>
          <w:szCs w:val="20"/>
          <w:lang w:val="es-CO"/>
        </w:rPr>
      </w:pPr>
      <w:r w:rsidRPr="00432802">
        <w:rPr>
          <w:rFonts w:cstheme="minorHAnsi"/>
          <w:szCs w:val="20"/>
          <w:lang w:val="es-CO"/>
        </w:rPr>
        <w:t xml:space="preserve">Les recordamos a los maestros que tenemos una madre /abuela lectora una vez a la semana. La próxima semana vendrá a leer el martes 23 a las 11:20 en la biblioteca. Invitar a sus alumnos a asistir (es la abuela de Max </w:t>
      </w:r>
      <w:proofErr w:type="spellStart"/>
      <w:r w:rsidRPr="00432802">
        <w:rPr>
          <w:rFonts w:cstheme="minorHAnsi"/>
          <w:szCs w:val="20"/>
          <w:lang w:val="es-CO"/>
        </w:rPr>
        <w:t>Konietzco</w:t>
      </w:r>
      <w:proofErr w:type="spellEnd"/>
      <w:r w:rsidRPr="00432802">
        <w:rPr>
          <w:rFonts w:cstheme="minorHAnsi"/>
          <w:szCs w:val="20"/>
          <w:lang w:val="es-CO"/>
        </w:rPr>
        <w:t xml:space="preserve"> -BPK y Luca Segre –RF)</w:t>
      </w:r>
      <w:r w:rsidR="003E168F" w:rsidRPr="00432802">
        <w:rPr>
          <w:rFonts w:cstheme="minorHAnsi"/>
          <w:szCs w:val="20"/>
          <w:lang w:val="es-CO"/>
        </w:rPr>
        <w:t>.</w:t>
      </w:r>
    </w:p>
    <w:p w:rsidR="00432802" w:rsidRPr="00432802" w:rsidRDefault="00432802" w:rsidP="00432802">
      <w:pPr>
        <w:pStyle w:val="ListParagraph"/>
        <w:spacing w:line="240" w:lineRule="auto"/>
        <w:ind w:left="0"/>
        <w:rPr>
          <w:rFonts w:cstheme="minorHAnsi"/>
          <w:szCs w:val="20"/>
          <w:lang w:val="es-CO"/>
        </w:rPr>
      </w:pPr>
    </w:p>
    <w:p w:rsidR="00431D59" w:rsidRPr="00432802" w:rsidRDefault="003E168F" w:rsidP="00964A05">
      <w:pPr>
        <w:pStyle w:val="ListParagraph"/>
        <w:numPr>
          <w:ilvl w:val="0"/>
          <w:numId w:val="37"/>
        </w:numPr>
        <w:spacing w:line="240" w:lineRule="auto"/>
        <w:rPr>
          <w:rFonts w:cstheme="minorHAnsi"/>
          <w:b/>
          <w:color w:val="FF0000"/>
          <w:sz w:val="24"/>
          <w:lang w:val="es-CO"/>
          <w14:textFill>
            <w14:solidFill>
              <w14:srgbClr w14:val="FF0000">
                <w14:lumMod w14:val="75000"/>
              </w14:srgbClr>
            </w14:solidFill>
          </w14:textFill>
        </w:rPr>
      </w:pPr>
      <w:r w:rsidRPr="003E0FBD">
        <w:rPr>
          <w:rFonts w:cstheme="minorHAnsi"/>
          <w:b/>
          <w:color w:val="FF0000"/>
          <w:sz w:val="24"/>
          <w:lang w:val="es-CO"/>
          <w14:textFill>
            <w14:solidFill>
              <w14:srgbClr w14:val="FF0000">
                <w14:lumMod w14:val="75000"/>
              </w14:srgbClr>
            </w14:solidFill>
          </w14:textFill>
        </w:rPr>
        <w:t>Presupuesto</w:t>
      </w:r>
      <w:r w:rsidR="003E0FBD" w:rsidRPr="003E0FBD">
        <w:rPr>
          <w:rFonts w:cstheme="minorHAnsi"/>
          <w:b/>
          <w:color w:val="FF0000"/>
          <w:sz w:val="24"/>
          <w:lang w:val="es-CO"/>
        </w:rPr>
        <w:t>:</w:t>
      </w:r>
      <w:r w:rsidR="00431D59" w:rsidRPr="003E0FBD">
        <w:rPr>
          <w:rFonts w:cstheme="minorHAnsi"/>
          <w:b/>
          <w:color w:val="FF0000"/>
          <w:sz w:val="24"/>
          <w:lang w:val="es-CO"/>
        </w:rPr>
        <w:t xml:space="preserve"> </w:t>
      </w:r>
      <w:r w:rsidR="003E0FBD" w:rsidRPr="00055F73">
        <w:rPr>
          <w:rFonts w:cstheme="minorHAnsi"/>
          <w:szCs w:val="20"/>
          <w:highlight w:val="yellow"/>
          <w:lang w:val="es-CO"/>
        </w:rPr>
        <w:t>ojo jefe, por favor leer y decidir si se incluye en la minuta</w:t>
      </w:r>
      <w:r w:rsidR="00431D59" w:rsidRPr="00055F73">
        <w:rPr>
          <w:rFonts w:cstheme="minorHAnsi"/>
          <w:szCs w:val="20"/>
          <w:highlight w:val="yellow"/>
          <w:lang w:val="es-CO"/>
        </w:rPr>
        <w:sym w:font="Wingdings" w:char="F04A"/>
      </w:r>
      <w:r w:rsidR="003E0FBD" w:rsidRPr="00055F73">
        <w:rPr>
          <w:rFonts w:cstheme="minorHAnsi"/>
          <w:szCs w:val="20"/>
          <w:highlight w:val="yellow"/>
          <w:lang w:val="es-CO"/>
        </w:rPr>
        <w:t xml:space="preserve">. </w:t>
      </w:r>
      <w:r w:rsidR="00431D59" w:rsidRPr="00055F73">
        <w:rPr>
          <w:rFonts w:cstheme="minorHAnsi"/>
          <w:szCs w:val="20"/>
          <w:highlight w:val="yellow"/>
          <w:lang w:val="es-CO"/>
        </w:rPr>
        <w:t xml:space="preserve">Se hizo análisis del presupuesto con el que contamos para terminar el año y se hicieron dolorosos ajustes </w:t>
      </w:r>
      <w:r w:rsidR="00976B19" w:rsidRPr="00055F73">
        <w:rPr>
          <w:rFonts w:cstheme="minorHAnsi"/>
          <w:szCs w:val="20"/>
          <w:highlight w:val="yellow"/>
          <w:lang w:val="es-CO"/>
        </w:rPr>
        <w:t>que implicaron recorte de actividades.</w:t>
      </w:r>
    </w:p>
    <w:p w:rsidR="00432802" w:rsidRPr="003E0FBD" w:rsidRDefault="00432802" w:rsidP="00432802">
      <w:pPr>
        <w:pStyle w:val="ListParagraph"/>
        <w:spacing w:line="240" w:lineRule="auto"/>
        <w:ind w:left="360"/>
        <w:rPr>
          <w:rFonts w:cstheme="minorHAnsi"/>
          <w:b/>
          <w:color w:val="FF0000"/>
          <w:sz w:val="24"/>
          <w:lang w:val="es-CO"/>
          <w14:textFill>
            <w14:solidFill>
              <w14:srgbClr w14:val="FF0000">
                <w14:lumMod w14:val="75000"/>
              </w14:srgbClr>
            </w14:solidFill>
          </w14:textFill>
        </w:rPr>
      </w:pPr>
    </w:p>
    <w:p w:rsidR="003E0FBD" w:rsidRPr="00432802" w:rsidRDefault="00976B19" w:rsidP="00976B19">
      <w:pPr>
        <w:pStyle w:val="ListParagraph"/>
        <w:numPr>
          <w:ilvl w:val="0"/>
          <w:numId w:val="37"/>
        </w:numPr>
        <w:spacing w:line="240" w:lineRule="auto"/>
        <w:ind w:left="0"/>
        <w:jc w:val="both"/>
        <w:rPr>
          <w:rFonts w:cstheme="minorHAnsi"/>
          <w:b/>
          <w:color w:val="000000"/>
          <w:sz w:val="24"/>
          <w:lang w:val="es-CO"/>
        </w:rPr>
      </w:pPr>
      <w:r>
        <w:rPr>
          <w:rFonts w:cstheme="minorHAnsi"/>
          <w:b/>
          <w:color w:val="76923C" w:themeColor="accent3" w:themeShade="BF"/>
          <w:sz w:val="24"/>
          <w:lang w:val="es-CO"/>
        </w:rPr>
        <w:t xml:space="preserve">Comité de Lengua: </w:t>
      </w:r>
      <w:r w:rsidRPr="00976B19">
        <w:rPr>
          <w:rFonts w:cstheme="minorHAnsi"/>
          <w:szCs w:val="20"/>
          <w:lang w:val="es-CO"/>
        </w:rPr>
        <w:t xml:space="preserve">La coordinadora de Lengua y la coordinadora de Matemática presentaron informe de avances de tareas y se acordó que los coordinadores se reunirán el martes 23 de 10:15 a 11:45, para completar la tarea del miércoles 24 de abril. </w:t>
      </w:r>
    </w:p>
    <w:p w:rsidR="00432802" w:rsidRPr="00432802" w:rsidRDefault="00432802" w:rsidP="00432802">
      <w:pPr>
        <w:pStyle w:val="ListParagraph"/>
        <w:rPr>
          <w:rFonts w:cstheme="minorHAnsi"/>
          <w:b/>
          <w:color w:val="000000"/>
          <w:sz w:val="24"/>
          <w:lang w:val="es-CO"/>
        </w:rPr>
      </w:pPr>
    </w:p>
    <w:p w:rsidR="00432802" w:rsidRPr="00160746" w:rsidRDefault="00432802" w:rsidP="00432802">
      <w:pPr>
        <w:pStyle w:val="ListParagraph"/>
        <w:spacing w:line="240" w:lineRule="auto"/>
        <w:ind w:left="0"/>
        <w:jc w:val="both"/>
        <w:rPr>
          <w:rFonts w:cstheme="minorHAnsi"/>
          <w:b/>
          <w:color w:val="000000"/>
          <w:sz w:val="24"/>
          <w:lang w:val="es-CO"/>
        </w:rPr>
      </w:pPr>
    </w:p>
    <w:p w:rsidR="00976B19" w:rsidRPr="00432802" w:rsidRDefault="00976B19" w:rsidP="00976B19">
      <w:pPr>
        <w:pStyle w:val="ListParagraph"/>
        <w:numPr>
          <w:ilvl w:val="0"/>
          <w:numId w:val="37"/>
        </w:numPr>
        <w:spacing w:line="240" w:lineRule="auto"/>
        <w:ind w:left="0"/>
        <w:rPr>
          <w:rFonts w:cstheme="minorHAnsi"/>
          <w:b/>
          <w:color w:val="000000"/>
          <w:sz w:val="24"/>
          <w:lang w:val="es-CO"/>
        </w:rPr>
      </w:pPr>
      <w:r>
        <w:rPr>
          <w:rFonts w:cstheme="minorHAnsi"/>
          <w:b/>
          <w:color w:val="76923C" w:themeColor="accent3" w:themeShade="BF"/>
          <w:sz w:val="24"/>
          <w:lang w:val="es-CO"/>
        </w:rPr>
        <w:t xml:space="preserve">Comité de PEI: </w:t>
      </w:r>
      <w:r w:rsidRPr="00976B19">
        <w:rPr>
          <w:rFonts w:cstheme="minorHAnsi"/>
          <w:szCs w:val="20"/>
          <w:lang w:val="es-CO"/>
        </w:rPr>
        <w:t>La coordinadora de Prekinder presentó inf</w:t>
      </w:r>
      <w:r>
        <w:rPr>
          <w:rFonts w:cstheme="minorHAnsi"/>
          <w:szCs w:val="20"/>
          <w:lang w:val="es-CO"/>
        </w:rPr>
        <w:t>orme de avances de éste comité y la tarea a realizar que consiste en revisar el documento en construcción por parte de los maestros para que hagan sus aportes.</w:t>
      </w:r>
      <w:r w:rsidR="00964A05">
        <w:rPr>
          <w:rFonts w:cstheme="minorHAnsi"/>
          <w:szCs w:val="20"/>
          <w:lang w:val="es-CO"/>
        </w:rPr>
        <w:t xml:space="preserve"> Por favor hacer comentarios directamente en la página del Wiki y no en el documento.</w:t>
      </w:r>
    </w:p>
    <w:p w:rsidR="00432802" w:rsidRPr="00160746" w:rsidRDefault="00432802" w:rsidP="00432802">
      <w:pPr>
        <w:pStyle w:val="ListParagraph"/>
        <w:spacing w:line="240" w:lineRule="auto"/>
        <w:ind w:left="0"/>
        <w:rPr>
          <w:rFonts w:cstheme="minorHAnsi"/>
          <w:b/>
          <w:color w:val="000000"/>
          <w:sz w:val="24"/>
          <w:lang w:val="es-CO"/>
        </w:rPr>
      </w:pPr>
    </w:p>
    <w:p w:rsidR="003E168F" w:rsidRPr="00432802" w:rsidRDefault="00DE35FD" w:rsidP="003E168F">
      <w:pPr>
        <w:pStyle w:val="ListParagraph"/>
        <w:numPr>
          <w:ilvl w:val="0"/>
          <w:numId w:val="37"/>
        </w:numPr>
        <w:spacing w:line="240" w:lineRule="auto"/>
        <w:ind w:left="0"/>
        <w:rPr>
          <w:rFonts w:cstheme="minorHAnsi"/>
          <w:b/>
          <w:color w:val="000000"/>
          <w:sz w:val="24"/>
          <w:lang w:val="es-CO"/>
        </w:rPr>
      </w:pPr>
      <w:r>
        <w:rPr>
          <w:rFonts w:cstheme="minorHAnsi"/>
          <w:b/>
          <w:color w:val="76923C" w:themeColor="accent3" w:themeShade="BF"/>
          <w:sz w:val="24"/>
          <w:lang w:val="es-CO"/>
        </w:rPr>
        <w:lastRenderedPageBreak/>
        <w:t>Cajas de biblioteca</w:t>
      </w:r>
      <w:r w:rsidR="00964A05">
        <w:rPr>
          <w:rFonts w:cstheme="minorHAnsi"/>
          <w:b/>
          <w:color w:val="76923C" w:themeColor="accent3" w:themeShade="BF"/>
          <w:sz w:val="24"/>
          <w:lang w:val="es-CO"/>
        </w:rPr>
        <w:t>:</w:t>
      </w:r>
      <w:r>
        <w:rPr>
          <w:rFonts w:cstheme="minorHAnsi"/>
          <w:b/>
          <w:color w:val="76923C" w:themeColor="accent3" w:themeShade="BF"/>
          <w:sz w:val="24"/>
          <w:lang w:val="es-CO"/>
        </w:rPr>
        <w:t xml:space="preserve"> </w:t>
      </w:r>
      <w:r w:rsidRPr="00DE35FD">
        <w:rPr>
          <w:rFonts w:cstheme="minorHAnsi"/>
          <w:szCs w:val="20"/>
          <w:lang w:val="es-CO"/>
        </w:rPr>
        <w:t>La coordinadora de Lengua junto con la bibliotecaria harán una preclasificación de la donación de libros de la biblioteca de Primaria,  para que en un momento posterior los profesores por grado escojan libros para alimentar y enriquecer las bibliotecas de sus salones.</w:t>
      </w:r>
    </w:p>
    <w:p w:rsidR="00432802" w:rsidRPr="00432802" w:rsidRDefault="00432802" w:rsidP="00432802">
      <w:pPr>
        <w:pStyle w:val="ListParagraph"/>
        <w:rPr>
          <w:rFonts w:cstheme="minorHAnsi"/>
          <w:b/>
          <w:color w:val="000000"/>
          <w:sz w:val="24"/>
          <w:lang w:val="es-CO"/>
        </w:rPr>
      </w:pPr>
    </w:p>
    <w:p w:rsidR="00DE35FD" w:rsidRPr="006A259C" w:rsidRDefault="00DE35FD" w:rsidP="003E168F">
      <w:pPr>
        <w:pStyle w:val="ListParagraph"/>
        <w:numPr>
          <w:ilvl w:val="0"/>
          <w:numId w:val="37"/>
        </w:numPr>
        <w:spacing w:line="240" w:lineRule="auto"/>
        <w:ind w:left="0"/>
        <w:rPr>
          <w:rFonts w:cstheme="minorHAnsi"/>
          <w:b/>
          <w:color w:val="000000"/>
          <w:sz w:val="24"/>
          <w:lang w:val="es-CO"/>
        </w:rPr>
      </w:pPr>
      <w:proofErr w:type="spellStart"/>
      <w:r w:rsidRPr="00DE35FD">
        <w:rPr>
          <w:rFonts w:cstheme="minorHAnsi"/>
          <w:b/>
          <w:color w:val="76923C" w:themeColor="accent3" w:themeShade="BF"/>
          <w:sz w:val="24"/>
          <w:lang w:val="es-CO"/>
        </w:rPr>
        <w:t>Language</w:t>
      </w:r>
      <w:proofErr w:type="spellEnd"/>
      <w:r w:rsidRPr="00DE35FD">
        <w:rPr>
          <w:rFonts w:cstheme="minorHAnsi"/>
          <w:b/>
          <w:color w:val="76923C" w:themeColor="accent3" w:themeShade="BF"/>
          <w:sz w:val="24"/>
          <w:lang w:val="es-CO"/>
        </w:rPr>
        <w:t xml:space="preserve"> </w:t>
      </w:r>
      <w:proofErr w:type="spellStart"/>
      <w:r w:rsidR="00170C33">
        <w:rPr>
          <w:rFonts w:cstheme="minorHAnsi"/>
          <w:b/>
          <w:color w:val="76923C" w:themeColor="accent3" w:themeShade="BF"/>
          <w:sz w:val="24"/>
          <w:lang w:val="es-CO"/>
        </w:rPr>
        <w:t>Spirit</w:t>
      </w:r>
      <w:proofErr w:type="spellEnd"/>
      <w:r w:rsidR="00170C33">
        <w:rPr>
          <w:rFonts w:cstheme="minorHAnsi"/>
          <w:b/>
          <w:color w:val="76923C" w:themeColor="accent3" w:themeShade="BF"/>
          <w:sz w:val="24"/>
          <w:lang w:val="es-CO"/>
        </w:rPr>
        <w:t xml:space="preserve"> Day</w:t>
      </w:r>
      <w:r w:rsidRPr="00DE35FD">
        <w:rPr>
          <w:rFonts w:cstheme="minorHAnsi"/>
          <w:b/>
          <w:color w:val="76923C" w:themeColor="accent3" w:themeShade="BF"/>
          <w:sz w:val="24"/>
          <w:lang w:val="es-CO"/>
        </w:rPr>
        <w:t>:</w:t>
      </w:r>
      <w:r w:rsidRPr="00DE35FD">
        <w:rPr>
          <w:rFonts w:cstheme="minorHAnsi"/>
          <w:b/>
          <w:color w:val="76923C" w:themeColor="accent3" w:themeShade="BF"/>
          <w:sz w:val="24"/>
          <w:lang w:val="es-CO"/>
        </w:rPr>
        <w:t xml:space="preserve"> </w:t>
      </w:r>
      <w:r w:rsidRPr="00170C33">
        <w:rPr>
          <w:rFonts w:cstheme="minorHAnsi"/>
          <w:szCs w:val="20"/>
          <w:lang w:val="es-CO"/>
        </w:rPr>
        <w:t>El c</w:t>
      </w:r>
      <w:r w:rsidR="00170C33">
        <w:rPr>
          <w:rFonts w:cstheme="minorHAnsi"/>
          <w:szCs w:val="20"/>
          <w:lang w:val="es-CO"/>
        </w:rPr>
        <w:t xml:space="preserve">ódigo de vestir será: </w:t>
      </w:r>
      <w:r w:rsidRPr="00170C33">
        <w:rPr>
          <w:rFonts w:cstheme="minorHAnsi"/>
          <w:szCs w:val="20"/>
          <w:lang w:val="es-CO"/>
        </w:rPr>
        <w:t>camiseta del color de su sal</w:t>
      </w:r>
      <w:r w:rsidR="00170C33">
        <w:rPr>
          <w:rFonts w:cstheme="minorHAnsi"/>
          <w:szCs w:val="20"/>
          <w:lang w:val="es-CO"/>
        </w:rPr>
        <w:t>ón, pantalones de mezclilla (</w:t>
      </w:r>
      <w:proofErr w:type="spellStart"/>
      <w:r w:rsidR="00170C33">
        <w:rPr>
          <w:rFonts w:cstheme="minorHAnsi"/>
          <w:szCs w:val="20"/>
          <w:lang w:val="es-CO"/>
        </w:rPr>
        <w:t>bluejean</w:t>
      </w:r>
      <w:proofErr w:type="spellEnd"/>
      <w:r w:rsidR="00170C33">
        <w:rPr>
          <w:rFonts w:cstheme="minorHAnsi"/>
          <w:szCs w:val="20"/>
          <w:lang w:val="es-CO"/>
        </w:rPr>
        <w:t>)</w:t>
      </w:r>
      <w:r w:rsidRPr="00170C33">
        <w:rPr>
          <w:rFonts w:cstheme="minorHAnsi"/>
          <w:szCs w:val="20"/>
          <w:lang w:val="es-CO"/>
        </w:rPr>
        <w:t xml:space="preserve"> y zapatos cómodos (no sandalias)</w:t>
      </w:r>
      <w:r w:rsidR="00170C33" w:rsidRPr="00170C33">
        <w:rPr>
          <w:rFonts w:cstheme="minorHAnsi"/>
          <w:szCs w:val="20"/>
          <w:lang w:val="es-CO"/>
        </w:rPr>
        <w:t>.</w:t>
      </w:r>
      <w:r w:rsidR="006A259C">
        <w:rPr>
          <w:rFonts w:cstheme="minorHAnsi"/>
          <w:szCs w:val="20"/>
          <w:lang w:val="es-CO"/>
        </w:rPr>
        <w:t xml:space="preserve"> La coordinadora de lengua entregará una notica de </w:t>
      </w:r>
      <w:proofErr w:type="spellStart"/>
      <w:r w:rsidR="006A259C">
        <w:rPr>
          <w:rFonts w:cstheme="minorHAnsi"/>
          <w:szCs w:val="20"/>
          <w:lang w:val="es-CO"/>
        </w:rPr>
        <w:t>recorderis</w:t>
      </w:r>
      <w:proofErr w:type="spellEnd"/>
      <w:r w:rsidR="006A259C">
        <w:rPr>
          <w:rFonts w:cstheme="minorHAnsi"/>
          <w:szCs w:val="20"/>
          <w:lang w:val="es-CO"/>
        </w:rPr>
        <w:t xml:space="preserve"> para enviar en agendas el lunes, se sugiere que cada profesor ponga esta información este fin de semana en el Wiki de su salón. </w:t>
      </w:r>
    </w:p>
    <w:p w:rsidR="006A259C" w:rsidRPr="00B47AEC" w:rsidRDefault="006A259C" w:rsidP="006A259C">
      <w:pPr>
        <w:pStyle w:val="ListParagraph"/>
        <w:spacing w:line="240" w:lineRule="auto"/>
        <w:ind w:left="0"/>
        <w:rPr>
          <w:rFonts w:cstheme="minorHAnsi"/>
          <w:b/>
          <w:color w:val="000000"/>
          <w:sz w:val="24"/>
          <w:lang w:val="es-CO"/>
        </w:rPr>
      </w:pPr>
    </w:p>
    <w:p w:rsidR="00B47AEC" w:rsidRPr="00B47AEC" w:rsidRDefault="00B47AEC" w:rsidP="003E168F">
      <w:pPr>
        <w:pStyle w:val="ListParagraph"/>
        <w:numPr>
          <w:ilvl w:val="0"/>
          <w:numId w:val="37"/>
        </w:numPr>
        <w:spacing w:line="240" w:lineRule="auto"/>
        <w:ind w:left="0"/>
        <w:rPr>
          <w:rFonts w:cstheme="minorHAnsi"/>
          <w:szCs w:val="20"/>
          <w:lang w:val="es-CO"/>
        </w:rPr>
      </w:pPr>
      <w:r w:rsidRPr="00B47AEC">
        <w:rPr>
          <w:rFonts w:cstheme="minorHAnsi"/>
          <w:szCs w:val="20"/>
          <w:highlight w:val="green"/>
          <w:lang w:val="es-CO"/>
        </w:rPr>
        <w:t>Jefe, por favor revisar si esto es pertinente, gracias</w:t>
      </w:r>
      <w:r w:rsidRPr="00B47AEC">
        <w:rPr>
          <w:rFonts w:cstheme="minorHAnsi"/>
          <w:szCs w:val="20"/>
          <w:lang w:val="es-CO"/>
        </w:rPr>
        <w:t>. Wikis de los salones: La coordinadora de lengua hace un llamado cordial a hacer revisión específica de las frases y comentarios que ponen en sus páginas, usar las marcas textuales correctamente, las tildes, revisar que las palabras no estén invertidas.</w:t>
      </w:r>
    </w:p>
    <w:p w:rsidR="00C005F4" w:rsidRPr="00DE35FD" w:rsidRDefault="00C005F4" w:rsidP="00C005F4">
      <w:pPr>
        <w:spacing w:line="240" w:lineRule="auto"/>
        <w:rPr>
          <w:rFonts w:cstheme="minorHAnsi"/>
          <w:b/>
          <w:color w:val="000000"/>
          <w:sz w:val="24"/>
          <w:lang w:val="es-CO"/>
        </w:rPr>
      </w:pPr>
    </w:p>
    <w:p w:rsidR="00C005F4" w:rsidRPr="00DE35FD" w:rsidRDefault="00C005F4" w:rsidP="00C005F4">
      <w:pPr>
        <w:spacing w:line="240" w:lineRule="auto"/>
        <w:rPr>
          <w:rFonts w:cstheme="minorHAnsi"/>
          <w:b/>
          <w:color w:val="000000"/>
          <w:sz w:val="24"/>
          <w:lang w:val="es-CO"/>
        </w:rPr>
      </w:pPr>
    </w:p>
    <w:p w:rsidR="00C005F4" w:rsidRPr="00DE35FD" w:rsidRDefault="00C005F4" w:rsidP="00C005F4">
      <w:pPr>
        <w:spacing w:line="240" w:lineRule="auto"/>
        <w:rPr>
          <w:rFonts w:cstheme="minorHAnsi"/>
          <w:b/>
          <w:color w:val="000000"/>
          <w:sz w:val="24"/>
          <w:lang w:val="es-CO"/>
        </w:rPr>
      </w:pPr>
    </w:p>
    <w:p w:rsidR="003E168F" w:rsidRPr="00DE35FD" w:rsidRDefault="003E168F" w:rsidP="00C005F4">
      <w:pPr>
        <w:spacing w:line="240" w:lineRule="auto"/>
        <w:rPr>
          <w:rFonts w:cstheme="minorHAnsi"/>
          <w:b/>
          <w:color w:val="000000"/>
          <w:sz w:val="24"/>
          <w:lang w:val="es-CO"/>
        </w:rPr>
      </w:pPr>
    </w:p>
    <w:p w:rsidR="003E168F" w:rsidRPr="00DE35FD" w:rsidRDefault="003E168F" w:rsidP="00C005F4">
      <w:pPr>
        <w:spacing w:line="240" w:lineRule="auto"/>
        <w:rPr>
          <w:rFonts w:cstheme="minorHAnsi"/>
          <w:b/>
          <w:color w:val="000000"/>
          <w:sz w:val="24"/>
          <w:lang w:val="es-CO"/>
        </w:rPr>
      </w:pPr>
    </w:p>
    <w:p w:rsidR="003E168F" w:rsidRPr="00DE35FD" w:rsidRDefault="003E168F" w:rsidP="00C005F4">
      <w:pPr>
        <w:spacing w:line="240" w:lineRule="auto"/>
        <w:rPr>
          <w:rFonts w:cstheme="minorHAnsi"/>
          <w:b/>
          <w:color w:val="000000"/>
          <w:sz w:val="24"/>
          <w:lang w:val="es-CO"/>
        </w:rPr>
      </w:pPr>
    </w:p>
    <w:p w:rsidR="003A19D9" w:rsidRPr="00DE35FD" w:rsidRDefault="003A19D9" w:rsidP="003A19D9">
      <w:pPr>
        <w:pStyle w:val="ListParagraph"/>
        <w:spacing w:line="240" w:lineRule="auto"/>
        <w:rPr>
          <w:rFonts w:cstheme="minorHAnsi"/>
          <w:color w:val="000000"/>
          <w:szCs w:val="20"/>
          <w:lang w:val="es-CO"/>
        </w:rPr>
      </w:pPr>
    </w:p>
    <w:p w:rsidR="003A19D9" w:rsidRPr="00DE35FD" w:rsidRDefault="003A19D9" w:rsidP="003A19D9">
      <w:pPr>
        <w:spacing w:line="240" w:lineRule="auto"/>
        <w:rPr>
          <w:rFonts w:cstheme="minorHAnsi"/>
          <w:szCs w:val="20"/>
          <w:lang w:val="es-CO"/>
        </w:rPr>
      </w:pPr>
      <w:bookmarkStart w:id="0" w:name="_GoBack"/>
      <w:bookmarkEnd w:id="0"/>
    </w:p>
    <w:sectPr w:rsidR="003A19D9" w:rsidRPr="00DE35FD" w:rsidSect="00170C3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882194F"/>
    <w:multiLevelType w:val="hybridMultilevel"/>
    <w:tmpl w:val="1A36FFF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125CC"/>
    <w:multiLevelType w:val="hybridMultilevel"/>
    <w:tmpl w:val="5CBE45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4566DD4"/>
    <w:multiLevelType w:val="hybridMultilevel"/>
    <w:tmpl w:val="3F32C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AEB1AE1"/>
    <w:multiLevelType w:val="hybridMultilevel"/>
    <w:tmpl w:val="B2BC86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E7835D7"/>
    <w:multiLevelType w:val="hybridMultilevel"/>
    <w:tmpl w:val="6938E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238231F"/>
    <w:multiLevelType w:val="hybridMultilevel"/>
    <w:tmpl w:val="C7D4A8BC"/>
    <w:lvl w:ilvl="0" w:tplc="BC2C8DDC">
      <w:start w:val="1"/>
      <w:numFmt w:val="decimal"/>
      <w:lvlText w:val="%1."/>
      <w:lvlJc w:val="left"/>
      <w:pPr>
        <w:ind w:left="720" w:hanging="360"/>
      </w:pPr>
      <w:rPr>
        <w:rFonts w:hint="default"/>
        <w:color w:val="9BBB59" w:themeColor="accent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435A12FF"/>
    <w:multiLevelType w:val="hybridMultilevel"/>
    <w:tmpl w:val="DA84BC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1100AF3"/>
    <w:multiLevelType w:val="hybridMultilevel"/>
    <w:tmpl w:val="C7D4A8BC"/>
    <w:lvl w:ilvl="0" w:tplc="BC2C8DDC">
      <w:start w:val="1"/>
      <w:numFmt w:val="decimal"/>
      <w:lvlText w:val="%1."/>
      <w:lvlJc w:val="left"/>
      <w:pPr>
        <w:ind w:left="360" w:hanging="360"/>
      </w:pPr>
      <w:rPr>
        <w:rFonts w:hint="default"/>
        <w:color w:val="9BBB59" w:themeColor="accent3"/>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61F32D1"/>
    <w:multiLevelType w:val="hybridMultilevel"/>
    <w:tmpl w:val="E7506C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B186854"/>
    <w:multiLevelType w:val="hybridMultilevel"/>
    <w:tmpl w:val="4A003B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E8903AE"/>
    <w:multiLevelType w:val="hybridMultilevel"/>
    <w:tmpl w:val="954E80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EDD0314"/>
    <w:multiLevelType w:val="hybridMultilevel"/>
    <w:tmpl w:val="978C40E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0CE77A2"/>
    <w:multiLevelType w:val="hybridMultilevel"/>
    <w:tmpl w:val="BD7CC6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2DF3F06"/>
    <w:multiLevelType w:val="hybridMultilevel"/>
    <w:tmpl w:val="1868D6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8A251D8"/>
    <w:multiLevelType w:val="hybridMultilevel"/>
    <w:tmpl w:val="318E74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B64300F"/>
    <w:multiLevelType w:val="hybridMultilevel"/>
    <w:tmpl w:val="E4E272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22827D5"/>
    <w:multiLevelType w:val="hybridMultilevel"/>
    <w:tmpl w:val="3B5A6F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A125C6C"/>
    <w:multiLevelType w:val="hybridMultilevel"/>
    <w:tmpl w:val="DC681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
  </w:num>
  <w:num w:numId="4">
    <w:abstractNumId w:val="2"/>
  </w:num>
  <w:num w:numId="5">
    <w:abstractNumId w:val="35"/>
  </w:num>
  <w:num w:numId="6">
    <w:abstractNumId w:val="17"/>
  </w:num>
  <w:num w:numId="7">
    <w:abstractNumId w:val="3"/>
  </w:num>
  <w:num w:numId="8">
    <w:abstractNumId w:val="27"/>
  </w:num>
  <w:num w:numId="9">
    <w:abstractNumId w:val="11"/>
  </w:num>
  <w:num w:numId="10">
    <w:abstractNumId w:val="29"/>
  </w:num>
  <w:num w:numId="11">
    <w:abstractNumId w:val="10"/>
  </w:num>
  <w:num w:numId="12">
    <w:abstractNumId w:val="23"/>
  </w:num>
  <w:num w:numId="13">
    <w:abstractNumId w:val="4"/>
  </w:num>
  <w:num w:numId="14">
    <w:abstractNumId w:val="22"/>
  </w:num>
  <w:num w:numId="15">
    <w:abstractNumId w:val="0"/>
  </w:num>
  <w:num w:numId="16">
    <w:abstractNumId w:val="18"/>
  </w:num>
  <w:num w:numId="17">
    <w:abstractNumId w:val="8"/>
  </w:num>
  <w:num w:numId="18">
    <w:abstractNumId w:val="34"/>
  </w:num>
  <w:num w:numId="19">
    <w:abstractNumId w:val="20"/>
  </w:num>
  <w:num w:numId="20">
    <w:abstractNumId w:val="33"/>
  </w:num>
  <w:num w:numId="21">
    <w:abstractNumId w:val="9"/>
  </w:num>
  <w:num w:numId="22">
    <w:abstractNumId w:val="15"/>
  </w:num>
  <w:num w:numId="23">
    <w:abstractNumId w:val="24"/>
  </w:num>
  <w:num w:numId="24">
    <w:abstractNumId w:val="12"/>
  </w:num>
  <w:num w:numId="25">
    <w:abstractNumId w:val="13"/>
  </w:num>
  <w:num w:numId="26">
    <w:abstractNumId w:val="28"/>
  </w:num>
  <w:num w:numId="27">
    <w:abstractNumId w:val="26"/>
  </w:num>
  <w:num w:numId="28">
    <w:abstractNumId w:val="36"/>
  </w:num>
  <w:num w:numId="29">
    <w:abstractNumId w:val="7"/>
  </w:num>
  <w:num w:numId="30">
    <w:abstractNumId w:val="32"/>
  </w:num>
  <w:num w:numId="31">
    <w:abstractNumId w:val="31"/>
  </w:num>
  <w:num w:numId="32">
    <w:abstractNumId w:val="25"/>
  </w:num>
  <w:num w:numId="33">
    <w:abstractNumId w:val="21"/>
  </w:num>
  <w:num w:numId="34">
    <w:abstractNumId w:val="5"/>
  </w:num>
  <w:num w:numId="35">
    <w:abstractNumId w:val="30"/>
  </w:num>
  <w:num w:numId="36">
    <w:abstractNumId w:val="14"/>
  </w:num>
  <w:num w:numId="3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55CC"/>
    <w:rsid w:val="00046A67"/>
    <w:rsid w:val="00055F73"/>
    <w:rsid w:val="00060EDB"/>
    <w:rsid w:val="00071820"/>
    <w:rsid w:val="00072421"/>
    <w:rsid w:val="00082AD4"/>
    <w:rsid w:val="0008457B"/>
    <w:rsid w:val="000901D8"/>
    <w:rsid w:val="000920C7"/>
    <w:rsid w:val="000A033C"/>
    <w:rsid w:val="000C2CDA"/>
    <w:rsid w:val="000D0C5C"/>
    <w:rsid w:val="000E37E9"/>
    <w:rsid w:val="000E7716"/>
    <w:rsid w:val="000E77FA"/>
    <w:rsid w:val="001008DB"/>
    <w:rsid w:val="00101F04"/>
    <w:rsid w:val="00102987"/>
    <w:rsid w:val="00110122"/>
    <w:rsid w:val="00115DE4"/>
    <w:rsid w:val="00160746"/>
    <w:rsid w:val="00170C33"/>
    <w:rsid w:val="00180707"/>
    <w:rsid w:val="00191DF4"/>
    <w:rsid w:val="001A32C3"/>
    <w:rsid w:val="001B18EF"/>
    <w:rsid w:val="001C6BE8"/>
    <w:rsid w:val="001E1318"/>
    <w:rsid w:val="001E15B1"/>
    <w:rsid w:val="001E52F3"/>
    <w:rsid w:val="002102E9"/>
    <w:rsid w:val="00216544"/>
    <w:rsid w:val="00217315"/>
    <w:rsid w:val="002225FF"/>
    <w:rsid w:val="00231ADC"/>
    <w:rsid w:val="0024023E"/>
    <w:rsid w:val="00250067"/>
    <w:rsid w:val="00252B41"/>
    <w:rsid w:val="002630D7"/>
    <w:rsid w:val="00272E7E"/>
    <w:rsid w:val="00274998"/>
    <w:rsid w:val="00282EC0"/>
    <w:rsid w:val="002852FC"/>
    <w:rsid w:val="00285C8D"/>
    <w:rsid w:val="00286DDB"/>
    <w:rsid w:val="002B1670"/>
    <w:rsid w:val="002B1959"/>
    <w:rsid w:val="002B3094"/>
    <w:rsid w:val="002C22DF"/>
    <w:rsid w:val="002C3D7C"/>
    <w:rsid w:val="002C5102"/>
    <w:rsid w:val="002C5DF5"/>
    <w:rsid w:val="002D2B6B"/>
    <w:rsid w:val="002E0653"/>
    <w:rsid w:val="002E4894"/>
    <w:rsid w:val="002E5A3F"/>
    <w:rsid w:val="002F3A95"/>
    <w:rsid w:val="002F7996"/>
    <w:rsid w:val="00316E00"/>
    <w:rsid w:val="00331800"/>
    <w:rsid w:val="003326A1"/>
    <w:rsid w:val="003424A6"/>
    <w:rsid w:val="00342B92"/>
    <w:rsid w:val="00346928"/>
    <w:rsid w:val="0035054B"/>
    <w:rsid w:val="0035505A"/>
    <w:rsid w:val="00370AA7"/>
    <w:rsid w:val="003758C8"/>
    <w:rsid w:val="003770CD"/>
    <w:rsid w:val="00385082"/>
    <w:rsid w:val="0039304F"/>
    <w:rsid w:val="003A19D9"/>
    <w:rsid w:val="003A6AE8"/>
    <w:rsid w:val="003B10F6"/>
    <w:rsid w:val="003B7A2A"/>
    <w:rsid w:val="003C5093"/>
    <w:rsid w:val="003C67A5"/>
    <w:rsid w:val="003D1AFD"/>
    <w:rsid w:val="003E0FBD"/>
    <w:rsid w:val="003E168F"/>
    <w:rsid w:val="003E1D90"/>
    <w:rsid w:val="003E3ACA"/>
    <w:rsid w:val="003E5D74"/>
    <w:rsid w:val="003E6C0D"/>
    <w:rsid w:val="004065BD"/>
    <w:rsid w:val="00414D93"/>
    <w:rsid w:val="004215D7"/>
    <w:rsid w:val="004316BE"/>
    <w:rsid w:val="00431D59"/>
    <w:rsid w:val="00432802"/>
    <w:rsid w:val="004368D6"/>
    <w:rsid w:val="0044536F"/>
    <w:rsid w:val="00456E32"/>
    <w:rsid w:val="004578EB"/>
    <w:rsid w:val="0046370E"/>
    <w:rsid w:val="00470033"/>
    <w:rsid w:val="00476120"/>
    <w:rsid w:val="00482ABB"/>
    <w:rsid w:val="00486BED"/>
    <w:rsid w:val="004941DC"/>
    <w:rsid w:val="004A224F"/>
    <w:rsid w:val="004B4E1C"/>
    <w:rsid w:val="004C4F16"/>
    <w:rsid w:val="004C55FE"/>
    <w:rsid w:val="004D2EF3"/>
    <w:rsid w:val="004F1515"/>
    <w:rsid w:val="0051497E"/>
    <w:rsid w:val="00531531"/>
    <w:rsid w:val="00536498"/>
    <w:rsid w:val="00543C97"/>
    <w:rsid w:val="00546FBC"/>
    <w:rsid w:val="00550FA5"/>
    <w:rsid w:val="005534D6"/>
    <w:rsid w:val="00560F5F"/>
    <w:rsid w:val="00563645"/>
    <w:rsid w:val="005729A4"/>
    <w:rsid w:val="00580FEA"/>
    <w:rsid w:val="005861E7"/>
    <w:rsid w:val="005928E7"/>
    <w:rsid w:val="00596082"/>
    <w:rsid w:val="00596A6A"/>
    <w:rsid w:val="005A30B2"/>
    <w:rsid w:val="005A70E6"/>
    <w:rsid w:val="005B2278"/>
    <w:rsid w:val="005B30FF"/>
    <w:rsid w:val="005D027E"/>
    <w:rsid w:val="005E197D"/>
    <w:rsid w:val="005E57C1"/>
    <w:rsid w:val="005F5869"/>
    <w:rsid w:val="00602CB7"/>
    <w:rsid w:val="00605173"/>
    <w:rsid w:val="00606EEC"/>
    <w:rsid w:val="00615E5A"/>
    <w:rsid w:val="00622831"/>
    <w:rsid w:val="006418D1"/>
    <w:rsid w:val="00642E9A"/>
    <w:rsid w:val="00645B23"/>
    <w:rsid w:val="00666E32"/>
    <w:rsid w:val="0067347F"/>
    <w:rsid w:val="006A24B4"/>
    <w:rsid w:val="006A259C"/>
    <w:rsid w:val="006B22D9"/>
    <w:rsid w:val="006C098A"/>
    <w:rsid w:val="006D6371"/>
    <w:rsid w:val="006F19B7"/>
    <w:rsid w:val="006F665B"/>
    <w:rsid w:val="006F743F"/>
    <w:rsid w:val="00715659"/>
    <w:rsid w:val="00720500"/>
    <w:rsid w:val="00723C53"/>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F224A"/>
    <w:rsid w:val="008010D6"/>
    <w:rsid w:val="00804B54"/>
    <w:rsid w:val="008076C3"/>
    <w:rsid w:val="00810747"/>
    <w:rsid w:val="00825585"/>
    <w:rsid w:val="00826B76"/>
    <w:rsid w:val="00834C93"/>
    <w:rsid w:val="00835455"/>
    <w:rsid w:val="008371E9"/>
    <w:rsid w:val="00840D6C"/>
    <w:rsid w:val="00852893"/>
    <w:rsid w:val="008723BB"/>
    <w:rsid w:val="0087487F"/>
    <w:rsid w:val="008807CE"/>
    <w:rsid w:val="008831F0"/>
    <w:rsid w:val="0088373A"/>
    <w:rsid w:val="00885B17"/>
    <w:rsid w:val="00890530"/>
    <w:rsid w:val="008A74D7"/>
    <w:rsid w:val="008C3DF8"/>
    <w:rsid w:val="008D61A1"/>
    <w:rsid w:val="008F17EB"/>
    <w:rsid w:val="008F4DED"/>
    <w:rsid w:val="008F6314"/>
    <w:rsid w:val="009015FC"/>
    <w:rsid w:val="009039F5"/>
    <w:rsid w:val="009304D2"/>
    <w:rsid w:val="00934BC0"/>
    <w:rsid w:val="009548BE"/>
    <w:rsid w:val="00954A5E"/>
    <w:rsid w:val="00961AB6"/>
    <w:rsid w:val="00964A05"/>
    <w:rsid w:val="0097285E"/>
    <w:rsid w:val="00976B19"/>
    <w:rsid w:val="00982F67"/>
    <w:rsid w:val="00991477"/>
    <w:rsid w:val="009A1968"/>
    <w:rsid w:val="009A654D"/>
    <w:rsid w:val="009B1A13"/>
    <w:rsid w:val="009B416C"/>
    <w:rsid w:val="009B4CE9"/>
    <w:rsid w:val="009C29F2"/>
    <w:rsid w:val="009C3961"/>
    <w:rsid w:val="009D63D9"/>
    <w:rsid w:val="009F4CBC"/>
    <w:rsid w:val="00A02CBA"/>
    <w:rsid w:val="00A07045"/>
    <w:rsid w:val="00A10E7C"/>
    <w:rsid w:val="00A11B91"/>
    <w:rsid w:val="00A3249A"/>
    <w:rsid w:val="00A36E25"/>
    <w:rsid w:val="00A3797F"/>
    <w:rsid w:val="00A4117A"/>
    <w:rsid w:val="00A526EE"/>
    <w:rsid w:val="00A636C6"/>
    <w:rsid w:val="00A76B5B"/>
    <w:rsid w:val="00A84269"/>
    <w:rsid w:val="00A9257F"/>
    <w:rsid w:val="00AA3DC3"/>
    <w:rsid w:val="00AA41DE"/>
    <w:rsid w:val="00AB5D48"/>
    <w:rsid w:val="00AC170F"/>
    <w:rsid w:val="00AD7560"/>
    <w:rsid w:val="00B01100"/>
    <w:rsid w:val="00B102CA"/>
    <w:rsid w:val="00B15782"/>
    <w:rsid w:val="00B16BC3"/>
    <w:rsid w:val="00B30159"/>
    <w:rsid w:val="00B3644E"/>
    <w:rsid w:val="00B424FD"/>
    <w:rsid w:val="00B45699"/>
    <w:rsid w:val="00B46269"/>
    <w:rsid w:val="00B47640"/>
    <w:rsid w:val="00B47AEC"/>
    <w:rsid w:val="00B569EC"/>
    <w:rsid w:val="00B60CAC"/>
    <w:rsid w:val="00B77378"/>
    <w:rsid w:val="00B8216F"/>
    <w:rsid w:val="00B8575E"/>
    <w:rsid w:val="00BA1284"/>
    <w:rsid w:val="00BA5724"/>
    <w:rsid w:val="00BB068D"/>
    <w:rsid w:val="00BC2EDE"/>
    <w:rsid w:val="00BE281D"/>
    <w:rsid w:val="00BE4B6F"/>
    <w:rsid w:val="00BF0478"/>
    <w:rsid w:val="00BF2B78"/>
    <w:rsid w:val="00C005F4"/>
    <w:rsid w:val="00C0102A"/>
    <w:rsid w:val="00C200D1"/>
    <w:rsid w:val="00C25BC8"/>
    <w:rsid w:val="00C41774"/>
    <w:rsid w:val="00C9406C"/>
    <w:rsid w:val="00C97E93"/>
    <w:rsid w:val="00CB0022"/>
    <w:rsid w:val="00CB5B7D"/>
    <w:rsid w:val="00CB7FAD"/>
    <w:rsid w:val="00CC0C1E"/>
    <w:rsid w:val="00CC605D"/>
    <w:rsid w:val="00CE7C1B"/>
    <w:rsid w:val="00D01C82"/>
    <w:rsid w:val="00D04325"/>
    <w:rsid w:val="00D05EF5"/>
    <w:rsid w:val="00D07C76"/>
    <w:rsid w:val="00D3437F"/>
    <w:rsid w:val="00D370B0"/>
    <w:rsid w:val="00D40935"/>
    <w:rsid w:val="00D43306"/>
    <w:rsid w:val="00D43D23"/>
    <w:rsid w:val="00D45438"/>
    <w:rsid w:val="00D47571"/>
    <w:rsid w:val="00D644BB"/>
    <w:rsid w:val="00D727AE"/>
    <w:rsid w:val="00D741B1"/>
    <w:rsid w:val="00D74DED"/>
    <w:rsid w:val="00D7647A"/>
    <w:rsid w:val="00D7791F"/>
    <w:rsid w:val="00D81754"/>
    <w:rsid w:val="00D970A1"/>
    <w:rsid w:val="00D970F0"/>
    <w:rsid w:val="00DB3655"/>
    <w:rsid w:val="00DB7798"/>
    <w:rsid w:val="00DC15B2"/>
    <w:rsid w:val="00DD5D17"/>
    <w:rsid w:val="00DE35FD"/>
    <w:rsid w:val="00DF0F01"/>
    <w:rsid w:val="00DF440E"/>
    <w:rsid w:val="00E03E7D"/>
    <w:rsid w:val="00E1413C"/>
    <w:rsid w:val="00E17C05"/>
    <w:rsid w:val="00E21406"/>
    <w:rsid w:val="00E25342"/>
    <w:rsid w:val="00E37420"/>
    <w:rsid w:val="00E407D3"/>
    <w:rsid w:val="00E42639"/>
    <w:rsid w:val="00E42AE9"/>
    <w:rsid w:val="00E443DC"/>
    <w:rsid w:val="00E4720E"/>
    <w:rsid w:val="00E5165D"/>
    <w:rsid w:val="00E52E72"/>
    <w:rsid w:val="00E75222"/>
    <w:rsid w:val="00E80E07"/>
    <w:rsid w:val="00E818E5"/>
    <w:rsid w:val="00E912ED"/>
    <w:rsid w:val="00E93B49"/>
    <w:rsid w:val="00EA2A97"/>
    <w:rsid w:val="00EB17A2"/>
    <w:rsid w:val="00EE3445"/>
    <w:rsid w:val="00EE37AF"/>
    <w:rsid w:val="00EE6926"/>
    <w:rsid w:val="00F040C2"/>
    <w:rsid w:val="00F17D3F"/>
    <w:rsid w:val="00F203E9"/>
    <w:rsid w:val="00F217FD"/>
    <w:rsid w:val="00F2406F"/>
    <w:rsid w:val="00F27CCB"/>
    <w:rsid w:val="00F27EC7"/>
    <w:rsid w:val="00F47A47"/>
    <w:rsid w:val="00F53096"/>
    <w:rsid w:val="00F64BEC"/>
    <w:rsid w:val="00F66F69"/>
    <w:rsid w:val="00F71501"/>
    <w:rsid w:val="00F76333"/>
    <w:rsid w:val="00F86445"/>
    <w:rsid w:val="00F960BC"/>
    <w:rsid w:val="00FB44BF"/>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0E0363"/>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117</TotalTime>
  <Pages>3</Pages>
  <Words>669</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9</cp:revision>
  <cp:lastPrinted>2011-12-22T15:28:00Z</cp:lastPrinted>
  <dcterms:created xsi:type="dcterms:W3CDTF">2013-04-19T19:26:00Z</dcterms:created>
  <dcterms:modified xsi:type="dcterms:W3CDTF">2013-04-19T22:01:00Z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